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bookmarkEnd w:id="0"/>
    <w:p w14:paraId="5D91D9CC" w14:textId="02BDCB4F" w:rsidR="0040014A" w:rsidRDefault="00DD6D19">
      <w:pPr>
        <w:sectPr w:rsidR="0040014A" w:rsidSect="00833661">
          <w:pgSz w:w="15840" w:h="12240" w:orient="landscape"/>
          <w:pgMar w:top="1800" w:right="1440" w:bottom="1800" w:left="1440" w:header="720" w:footer="720" w:gutter="0"/>
          <w:cols w:space="720"/>
          <w:docGrid w:linePitch="360"/>
        </w:sectPr>
      </w:pPr>
      <w:r>
        <w:rPr>
          <w:noProof/>
          <w:szCs w:val="20"/>
        </w:rPr>
        <mc:AlternateContent>
          <mc:Choice Requires="wps">
            <w:drawing>
              <wp:anchor distT="0" distB="0" distL="114300" distR="114300" simplePos="0" relativeHeight="251668992" behindDoc="0" locked="0" layoutInCell="1" allowOverlap="1" wp14:anchorId="462D462E" wp14:editId="43F3AA94">
                <wp:simplePos x="0" y="0"/>
                <wp:positionH relativeFrom="column">
                  <wp:posOffset>-524933</wp:posOffset>
                </wp:positionH>
                <wp:positionV relativeFrom="paragraph">
                  <wp:posOffset>2921000</wp:posOffset>
                </wp:positionV>
                <wp:extent cx="4538133" cy="3335867"/>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4538133" cy="3335867"/>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FBC596" w14:textId="51750230" w:rsidR="00492F04" w:rsidRDefault="00492F04" w:rsidP="00E23CD0">
                            <w:pPr>
                              <w:pStyle w:val="ListParagraph"/>
                            </w:pPr>
                            <w:r>
                              <w:t xml:space="preserve">                 Test your Energy Knowledge</w:t>
                            </w:r>
                          </w:p>
                          <w:p w14:paraId="5DF18E42" w14:textId="77777777" w:rsidR="00492F04" w:rsidRDefault="00492F04" w:rsidP="00E23CD0">
                            <w:pPr>
                              <w:ind w:left="360"/>
                            </w:pPr>
                            <w:r>
                              <w:t>Write the correct answer in your homework book</w:t>
                            </w:r>
                          </w:p>
                          <w:p w14:paraId="5F56EF70" w14:textId="77777777" w:rsidR="00492F04" w:rsidRDefault="00492F04" w:rsidP="00DD6D19"/>
                          <w:p w14:paraId="33B845AA" w14:textId="6FBD7ED0" w:rsidR="00492F04" w:rsidRDefault="00492F04" w:rsidP="00E23CD0">
                            <w:pPr>
                              <w:pStyle w:val="ListParagraph"/>
                              <w:numPr>
                                <w:ilvl w:val="0"/>
                                <w:numId w:val="27"/>
                              </w:numPr>
                            </w:pPr>
                            <w:r>
                              <w:t xml:space="preserve">Hydropower is made </w:t>
                            </w:r>
                            <w:proofErr w:type="gramStart"/>
                            <w:r>
                              <w:t>from :</w:t>
                            </w:r>
                            <w:proofErr w:type="gramEnd"/>
                            <w:r>
                              <w:t xml:space="preserve"> a) wind b) water c) the sun</w:t>
                            </w:r>
                          </w:p>
                          <w:p w14:paraId="252C8603" w14:textId="57B188C8" w:rsidR="00492F04" w:rsidRDefault="00492F04" w:rsidP="00E23CD0">
                            <w:pPr>
                              <w:pStyle w:val="ListParagraph"/>
                              <w:numPr>
                                <w:ilvl w:val="0"/>
                                <w:numId w:val="27"/>
                              </w:numPr>
                            </w:pPr>
                            <w:r>
                              <w:t xml:space="preserve">Which type of energy is not renewable? a) </w:t>
                            </w:r>
                            <w:proofErr w:type="gramStart"/>
                            <w:r>
                              <w:t>solar</w:t>
                            </w:r>
                            <w:proofErr w:type="gramEnd"/>
                            <w:r>
                              <w:t xml:space="preserve"> b) biomass     c) oil</w:t>
                            </w:r>
                          </w:p>
                          <w:p w14:paraId="50D93433" w14:textId="77777777" w:rsidR="00492F04" w:rsidRDefault="00492F04" w:rsidP="00E23CD0">
                            <w:pPr>
                              <w:pStyle w:val="ListParagraph"/>
                              <w:numPr>
                                <w:ilvl w:val="0"/>
                                <w:numId w:val="27"/>
                              </w:numPr>
                            </w:pPr>
                            <w:r>
                              <w:t xml:space="preserve">Global warming is about an increase in a) carbon dioxide b) nitrous oxide c) </w:t>
                            </w:r>
                            <w:proofErr w:type="spellStart"/>
                            <w:r>
                              <w:t>sulphur</w:t>
                            </w:r>
                            <w:proofErr w:type="spellEnd"/>
                            <w:r>
                              <w:t xml:space="preserve"> dioxide</w:t>
                            </w:r>
                          </w:p>
                          <w:p w14:paraId="21397EC6" w14:textId="77777777" w:rsidR="00492F04" w:rsidRDefault="00492F04" w:rsidP="00E23CD0">
                            <w:pPr>
                              <w:pStyle w:val="ListParagraph"/>
                              <w:numPr>
                                <w:ilvl w:val="0"/>
                                <w:numId w:val="27"/>
                              </w:numPr>
                            </w:pPr>
                            <w:r>
                              <w:t>Solar energy comes from: a) rivers b) landfills c) the sun</w:t>
                            </w:r>
                          </w:p>
                          <w:p w14:paraId="1B025959" w14:textId="6174134E" w:rsidR="00492F04" w:rsidRDefault="00492F04" w:rsidP="00E23CD0">
                            <w:pPr>
                              <w:pStyle w:val="ListParagraph"/>
                              <w:numPr>
                                <w:ilvl w:val="0"/>
                                <w:numId w:val="27"/>
                              </w:numPr>
                            </w:pPr>
                            <w:r>
                              <w:t xml:space="preserve">Where in NZ do we have geothermal energy? a) </w:t>
                            </w:r>
                            <w:proofErr w:type="spellStart"/>
                            <w:r>
                              <w:t>Manapouri</w:t>
                            </w:r>
                            <w:proofErr w:type="spellEnd"/>
                            <w:r>
                              <w:t xml:space="preserve"> b) </w:t>
                            </w:r>
                            <w:proofErr w:type="spellStart"/>
                            <w:proofErr w:type="gramStart"/>
                            <w:r>
                              <w:t>Rotorua</w:t>
                            </w:r>
                            <w:proofErr w:type="spellEnd"/>
                            <w:r>
                              <w:t xml:space="preserve">  c</w:t>
                            </w:r>
                            <w:proofErr w:type="gramEnd"/>
                            <w:r>
                              <w:t>) Stewart Island</w:t>
                            </w:r>
                          </w:p>
                          <w:p w14:paraId="3C4C981B" w14:textId="6D1A3473" w:rsidR="00492F04" w:rsidRDefault="00492F04" w:rsidP="00E23CD0">
                            <w:pPr>
                              <w:pStyle w:val="ListParagraph"/>
                              <w:numPr>
                                <w:ilvl w:val="0"/>
                                <w:numId w:val="27"/>
                              </w:numPr>
                            </w:pPr>
                            <w:r>
                              <w:t xml:space="preserve">True or False. Dark </w:t>
                            </w:r>
                            <w:proofErr w:type="spellStart"/>
                            <w:r>
                              <w:t>colours</w:t>
                            </w:r>
                            <w:proofErr w:type="spellEnd"/>
                            <w:r>
                              <w:t xml:space="preserve"> absorb sunlight and get warm.</w:t>
                            </w:r>
                          </w:p>
                          <w:p w14:paraId="654A43DC" w14:textId="26C7FEC9" w:rsidR="00492F04" w:rsidRDefault="00492F04" w:rsidP="00E23CD0">
                            <w:pPr>
                              <w:pStyle w:val="ListParagraph"/>
                              <w:numPr>
                                <w:ilvl w:val="0"/>
                                <w:numId w:val="27"/>
                              </w:numPr>
                            </w:pPr>
                            <w:r>
                              <w:t>Machines used to turn wind into energy are called a) windmills b) batteries c) pinwheels</w:t>
                            </w:r>
                          </w:p>
                          <w:p w14:paraId="3ADC0C13" w14:textId="70F64B57" w:rsidR="00492F04" w:rsidRDefault="00492F04" w:rsidP="00E23CD0">
                            <w:pPr>
                              <w:pStyle w:val="ListParagraph"/>
                              <w:numPr>
                                <w:ilvl w:val="0"/>
                                <w:numId w:val="27"/>
                              </w:numPr>
                            </w:pPr>
                            <w:r>
                              <w:t>In homes, solar power is commonly used to heat: a) water b) beds c) the entire house</w:t>
                            </w:r>
                          </w:p>
                          <w:p w14:paraId="33B53A1F" w14:textId="21277493" w:rsidR="00492F04" w:rsidRDefault="00492F04" w:rsidP="00E23CD0">
                            <w:pPr>
                              <w:pStyle w:val="ListParagraph"/>
                              <w:numPr>
                                <w:ilvl w:val="0"/>
                                <w:numId w:val="27"/>
                              </w:numPr>
                            </w:pPr>
                            <w:r>
                              <w:t>What hydropower structure can be harmful to fish a) dams b) power block c) tidal flow generators</w:t>
                            </w:r>
                          </w:p>
                          <w:p w14:paraId="08BA8B4D" w14:textId="777EB960" w:rsidR="00492F04" w:rsidRDefault="00492F04" w:rsidP="00DD6D19"/>
                          <w:p w14:paraId="1DA7075B" w14:textId="77777777" w:rsidR="00492F04" w:rsidRDefault="00492F04" w:rsidP="00DD6D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41.3pt;margin-top:230pt;width:357.35pt;height:262.65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" filled="f" stroked="f">
                <v:textbox>
                  <w:txbxContent>
                    <w:p w14:paraId="1CFBC596" w14:textId="51750230" w:rsidR="00492F04" w:rsidRDefault="00492F04" w:rsidP="00E23CD0">
                      <w:pPr>
                        <w:pStyle w:val="ListParagraph"/>
                      </w:pPr>
                      <w:r>
                        <w:t xml:space="preserve">                 Test your Energy Knowledge</w:t>
                      </w:r>
                    </w:p>
                    <w:p w14:paraId="5DF18E42" w14:textId="77777777" w:rsidR="00492F04" w:rsidRDefault="00492F04" w:rsidP="00E23CD0">
                      <w:pPr>
                        <w:ind w:left="360"/>
                      </w:pPr>
                      <w:r>
                        <w:t>Write the correct answer in your homework book</w:t>
                      </w:r>
                    </w:p>
                    <w:p w14:paraId="5F56EF70" w14:textId="77777777" w:rsidR="00492F04" w:rsidRDefault="00492F04" w:rsidP="00DD6D19"/>
                    <w:p w14:paraId="33B845AA" w14:textId="6FBD7ED0" w:rsidR="00492F04" w:rsidRDefault="00492F04" w:rsidP="00E23CD0">
                      <w:pPr>
                        <w:pStyle w:val="ListParagraph"/>
                        <w:numPr>
                          <w:ilvl w:val="0"/>
                          <w:numId w:val="27"/>
                        </w:numPr>
                      </w:pPr>
                      <w:r>
                        <w:t xml:space="preserve">Hydropower is made </w:t>
                      </w:r>
                      <w:proofErr w:type="gramStart"/>
                      <w:r>
                        <w:t>from :</w:t>
                      </w:r>
                      <w:proofErr w:type="gramEnd"/>
                      <w:r>
                        <w:t xml:space="preserve"> a) wind b) water c) the sun</w:t>
                      </w:r>
                    </w:p>
                    <w:p w14:paraId="252C8603" w14:textId="57B188C8" w:rsidR="00492F04" w:rsidRDefault="00492F04" w:rsidP="00E23CD0">
                      <w:pPr>
                        <w:pStyle w:val="ListParagraph"/>
                        <w:numPr>
                          <w:ilvl w:val="0"/>
                          <w:numId w:val="27"/>
                        </w:numPr>
                      </w:pPr>
                      <w:r>
                        <w:t xml:space="preserve">Which type of energy is not renewable? a) </w:t>
                      </w:r>
                      <w:proofErr w:type="gramStart"/>
                      <w:r>
                        <w:t>solar</w:t>
                      </w:r>
                      <w:proofErr w:type="gramEnd"/>
                      <w:r>
                        <w:t xml:space="preserve"> b) biomass     c) oil</w:t>
                      </w:r>
                    </w:p>
                    <w:p w14:paraId="50D93433" w14:textId="77777777" w:rsidR="00492F04" w:rsidRDefault="00492F04" w:rsidP="00E23CD0">
                      <w:pPr>
                        <w:pStyle w:val="ListParagraph"/>
                        <w:numPr>
                          <w:ilvl w:val="0"/>
                          <w:numId w:val="27"/>
                        </w:numPr>
                      </w:pPr>
                      <w:r>
                        <w:t xml:space="preserve">Global warming is about an increase in a) carbon dioxide b) nitrous oxide c) </w:t>
                      </w:r>
                      <w:proofErr w:type="spellStart"/>
                      <w:r>
                        <w:t>sulphur</w:t>
                      </w:r>
                      <w:proofErr w:type="spellEnd"/>
                      <w:r>
                        <w:t xml:space="preserve"> dioxide</w:t>
                      </w:r>
                    </w:p>
                    <w:p w14:paraId="21397EC6" w14:textId="77777777" w:rsidR="00492F04" w:rsidRDefault="00492F04" w:rsidP="00E23CD0">
                      <w:pPr>
                        <w:pStyle w:val="ListParagraph"/>
                        <w:numPr>
                          <w:ilvl w:val="0"/>
                          <w:numId w:val="27"/>
                        </w:numPr>
                      </w:pPr>
                      <w:r>
                        <w:t>Solar energy comes from: a) rivers b) landfills c) the sun</w:t>
                      </w:r>
                    </w:p>
                    <w:p w14:paraId="1B025959" w14:textId="6174134E" w:rsidR="00492F04" w:rsidRDefault="00492F04" w:rsidP="00E23CD0">
                      <w:pPr>
                        <w:pStyle w:val="ListParagraph"/>
                        <w:numPr>
                          <w:ilvl w:val="0"/>
                          <w:numId w:val="27"/>
                        </w:numPr>
                      </w:pPr>
                      <w:r>
                        <w:t xml:space="preserve">Where in NZ do we have geothermal energy? a) </w:t>
                      </w:r>
                      <w:proofErr w:type="spellStart"/>
                      <w:r>
                        <w:t>Manapouri</w:t>
                      </w:r>
                      <w:proofErr w:type="spellEnd"/>
                      <w:r>
                        <w:t xml:space="preserve"> b) </w:t>
                      </w:r>
                      <w:proofErr w:type="spellStart"/>
                      <w:proofErr w:type="gramStart"/>
                      <w:r>
                        <w:t>Rotorua</w:t>
                      </w:r>
                      <w:proofErr w:type="spellEnd"/>
                      <w:r>
                        <w:t xml:space="preserve">  c</w:t>
                      </w:r>
                      <w:proofErr w:type="gramEnd"/>
                      <w:r>
                        <w:t>) Stewart Island</w:t>
                      </w:r>
                    </w:p>
                    <w:p w14:paraId="3C4C981B" w14:textId="6D1A3473" w:rsidR="00492F04" w:rsidRDefault="00492F04" w:rsidP="00E23CD0">
                      <w:pPr>
                        <w:pStyle w:val="ListParagraph"/>
                        <w:numPr>
                          <w:ilvl w:val="0"/>
                          <w:numId w:val="27"/>
                        </w:numPr>
                      </w:pPr>
                      <w:r>
                        <w:t xml:space="preserve">True or False. Dark </w:t>
                      </w:r>
                      <w:proofErr w:type="spellStart"/>
                      <w:r>
                        <w:t>colours</w:t>
                      </w:r>
                      <w:proofErr w:type="spellEnd"/>
                      <w:r>
                        <w:t xml:space="preserve"> absorb sunlight and get warm.</w:t>
                      </w:r>
                    </w:p>
                    <w:p w14:paraId="654A43DC" w14:textId="26C7FEC9" w:rsidR="00492F04" w:rsidRDefault="00492F04" w:rsidP="00E23CD0">
                      <w:pPr>
                        <w:pStyle w:val="ListParagraph"/>
                        <w:numPr>
                          <w:ilvl w:val="0"/>
                          <w:numId w:val="27"/>
                        </w:numPr>
                      </w:pPr>
                      <w:r>
                        <w:t>Machines used to turn wind into energy are called a) windmills b) batteries c) pinwheels</w:t>
                      </w:r>
                    </w:p>
                    <w:p w14:paraId="3ADC0C13" w14:textId="70F64B57" w:rsidR="00492F04" w:rsidRDefault="00492F04" w:rsidP="00E23CD0">
                      <w:pPr>
                        <w:pStyle w:val="ListParagraph"/>
                        <w:numPr>
                          <w:ilvl w:val="0"/>
                          <w:numId w:val="27"/>
                        </w:numPr>
                      </w:pPr>
                      <w:r>
                        <w:t>In homes, solar power is commonly used to heat: a) water b) beds c) the entire house</w:t>
                      </w:r>
                    </w:p>
                    <w:p w14:paraId="33B53A1F" w14:textId="21277493" w:rsidR="00492F04" w:rsidRDefault="00492F04" w:rsidP="00E23CD0">
                      <w:pPr>
                        <w:pStyle w:val="ListParagraph"/>
                        <w:numPr>
                          <w:ilvl w:val="0"/>
                          <w:numId w:val="27"/>
                        </w:numPr>
                      </w:pPr>
                      <w:r>
                        <w:t>What hydropower structure can be harmful to fish a) dams b) power block c) tidal flow generators</w:t>
                      </w:r>
                    </w:p>
                    <w:p w14:paraId="08BA8B4D" w14:textId="777EB960" w:rsidR="00492F04" w:rsidRDefault="00492F04" w:rsidP="00DD6D19"/>
                    <w:p w14:paraId="1DA7075B" w14:textId="77777777" w:rsidR="00492F04" w:rsidRDefault="00492F04" w:rsidP="00DD6D19"/>
                  </w:txbxContent>
                </v:textbox>
                <w10:wrap type="square"/>
              </v:shape>
            </w:pict>
          </mc:Fallback>
        </mc:AlternateContent>
      </w:r>
      <w:r w:rsidR="00DF5534">
        <w:rPr>
          <w:noProof/>
          <w:szCs w:val="20"/>
        </w:rPr>
        <mc:AlternateContent>
          <mc:Choice Requires="wps">
            <w:drawing>
              <wp:anchor distT="0" distB="0" distL="114300" distR="114300" simplePos="0" relativeHeight="251658752" behindDoc="0" locked="0" layoutInCell="1" allowOverlap="1" wp14:anchorId="5A9F4ECF" wp14:editId="72F5490B">
                <wp:simplePos x="0" y="0"/>
                <wp:positionH relativeFrom="column">
                  <wp:posOffset>-545465</wp:posOffset>
                </wp:positionH>
                <wp:positionV relativeFrom="paragraph">
                  <wp:posOffset>-594360</wp:posOffset>
                </wp:positionV>
                <wp:extent cx="4554220" cy="3413760"/>
                <wp:effectExtent l="0" t="0" r="17780" b="15240"/>
                <wp:wrapSquare wrapText="bothSides"/>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4220" cy="3413760"/>
                        </a:xfrm>
                        <a:prstGeom prst="rect">
                          <a:avLst/>
                        </a:prstGeom>
                        <a:solidFill>
                          <a:srgbClr val="FFFFFF"/>
                        </a:solidFill>
                        <a:ln w="9525">
                          <a:solidFill>
                            <a:srgbClr val="000000"/>
                          </a:solidFill>
                          <a:miter lim="800000"/>
                          <a:headEnd/>
                          <a:tailEnd/>
                        </a:ln>
                      </wps:spPr>
                      <wps:txbx>
                        <w:txbxContent>
                          <w:p w14:paraId="2B0E892A" w14:textId="14450F13" w:rsidR="00492F04" w:rsidRDefault="00492F04" w:rsidP="00DF5534">
                            <w:pPr>
                              <w:jc w:val="center"/>
                              <w:rPr>
                                <w:rFonts w:ascii="Comic Sans MS" w:hAnsi="Comic Sans MS" w:cs="Menlo Bold"/>
                                <w:color w:val="141413"/>
                              </w:rPr>
                            </w:pPr>
                            <w:r>
                              <w:rPr>
                                <w:rFonts w:ascii="Comic Sans MS" w:hAnsi="Comic Sans MS" w:cs="Menlo Bold"/>
                                <w:color w:val="141413"/>
                              </w:rPr>
                              <w:t>TAHA MAORI WORDLE</w:t>
                            </w:r>
                          </w:p>
                          <w:p w14:paraId="6CE7D0E0" w14:textId="55620315" w:rsidR="00492F04" w:rsidRDefault="00492F04" w:rsidP="00DF5534">
                            <w:pPr>
                              <w:rPr>
                                <w:rFonts w:ascii="Comic Sans MS" w:hAnsi="Comic Sans MS" w:cs="Menlo Bold"/>
                                <w:color w:val="141413"/>
                              </w:rPr>
                            </w:pPr>
                            <w:r>
                              <w:rPr>
                                <w:rFonts w:ascii="Comic Sans MS" w:hAnsi="Comic Sans MS" w:cs="Menlo Bold"/>
                                <w:color w:val="141413"/>
                              </w:rPr>
                              <w:t xml:space="preserve">Following our discussion in class create a WORDLE for our </w:t>
                            </w:r>
                            <w:proofErr w:type="spellStart"/>
                            <w:r>
                              <w:rPr>
                                <w:rFonts w:ascii="Comic Sans MS" w:hAnsi="Comic Sans MS" w:cs="Menlo Bold"/>
                                <w:color w:val="141413"/>
                              </w:rPr>
                              <w:t>Taha</w:t>
                            </w:r>
                            <w:proofErr w:type="spellEnd"/>
                            <w:r>
                              <w:rPr>
                                <w:rFonts w:ascii="Comic Sans MS" w:hAnsi="Comic Sans MS" w:cs="Menlo Bold"/>
                                <w:color w:val="141413"/>
                              </w:rPr>
                              <w:t xml:space="preserve"> Maori learning to date.</w:t>
                            </w:r>
                          </w:p>
                          <w:p w14:paraId="385FFC62" w14:textId="74977862" w:rsidR="00492F04" w:rsidRDefault="00492F04" w:rsidP="00DF5534">
                            <w:pPr>
                              <w:rPr>
                                <w:rFonts w:ascii="Comic Sans MS" w:hAnsi="Comic Sans MS" w:cs="Menlo Bold"/>
                                <w:color w:val="141413"/>
                              </w:rPr>
                            </w:pPr>
                            <w:r>
                              <w:rPr>
                                <w:rFonts w:ascii="Comic Sans MS" w:hAnsi="Comic Sans MS" w:cs="Menlo Bold"/>
                                <w:color w:val="141413"/>
                              </w:rPr>
                              <w:t>Choose from the following headings:</w:t>
                            </w:r>
                          </w:p>
                          <w:p w14:paraId="2C1D2169" w14:textId="72BA299F" w:rsidR="00492F04" w:rsidRDefault="00492F04" w:rsidP="00DF5534">
                            <w:pPr>
                              <w:rPr>
                                <w:rFonts w:ascii="Comic Sans MS" w:hAnsi="Comic Sans MS" w:cs="Menlo Bold"/>
                                <w:color w:val="141413"/>
                              </w:rPr>
                            </w:pPr>
                            <w:r>
                              <w:rPr>
                                <w:rFonts w:ascii="Comic Sans MS" w:hAnsi="Comic Sans MS" w:cs="Menlo Bold"/>
                                <w:color w:val="141413"/>
                              </w:rPr>
                              <w:t>Colours</w:t>
                            </w:r>
                          </w:p>
                          <w:p w14:paraId="71F22D20" w14:textId="06F55447" w:rsidR="00492F04" w:rsidRDefault="00492F04" w:rsidP="00DF5534">
                            <w:pPr>
                              <w:rPr>
                                <w:rFonts w:ascii="Comic Sans MS" w:hAnsi="Comic Sans MS" w:cs="Menlo Bold"/>
                                <w:color w:val="141413"/>
                              </w:rPr>
                            </w:pPr>
                            <w:r>
                              <w:rPr>
                                <w:rFonts w:ascii="Comic Sans MS" w:hAnsi="Comic Sans MS" w:cs="Menlo Bold"/>
                                <w:color w:val="141413"/>
                              </w:rPr>
                              <w:t>Days of the Week</w:t>
                            </w:r>
                          </w:p>
                          <w:p w14:paraId="6ADBA27C" w14:textId="2D691D5B" w:rsidR="00492F04" w:rsidRDefault="00492F04" w:rsidP="00DF5534">
                            <w:pPr>
                              <w:rPr>
                                <w:rFonts w:ascii="Comic Sans MS" w:hAnsi="Comic Sans MS" w:cs="Menlo Bold"/>
                                <w:color w:val="141413"/>
                              </w:rPr>
                            </w:pPr>
                            <w:r>
                              <w:rPr>
                                <w:rFonts w:ascii="Comic Sans MS" w:hAnsi="Comic Sans MS" w:cs="Menlo Bold"/>
                                <w:color w:val="141413"/>
                              </w:rPr>
                              <w:t>Months of the year</w:t>
                            </w:r>
                          </w:p>
                          <w:p w14:paraId="0CAEEA8F" w14:textId="47945550" w:rsidR="00492F04" w:rsidRDefault="00492F04" w:rsidP="00DF5534">
                            <w:pPr>
                              <w:rPr>
                                <w:rFonts w:ascii="Comic Sans MS" w:hAnsi="Comic Sans MS" w:cs="Menlo Bold"/>
                                <w:color w:val="141413"/>
                              </w:rPr>
                            </w:pPr>
                            <w:r>
                              <w:rPr>
                                <w:rFonts w:ascii="Comic Sans MS" w:hAnsi="Comic Sans MS" w:cs="Menlo Bold"/>
                                <w:color w:val="141413"/>
                              </w:rPr>
                              <w:t>Weather conditions</w:t>
                            </w:r>
                          </w:p>
                          <w:p w14:paraId="349808BF" w14:textId="43A6F0CC" w:rsidR="00492F04" w:rsidRDefault="00492F04" w:rsidP="00DF5534">
                            <w:pPr>
                              <w:rPr>
                                <w:rFonts w:ascii="Comic Sans MS" w:hAnsi="Comic Sans MS" w:cs="Menlo Bold"/>
                                <w:color w:val="141413"/>
                              </w:rPr>
                            </w:pPr>
                            <w:r>
                              <w:rPr>
                                <w:rFonts w:ascii="Comic Sans MS" w:hAnsi="Comic Sans MS" w:cs="Menlo Bold"/>
                                <w:color w:val="141413"/>
                              </w:rPr>
                              <w:t>Maori greetings</w:t>
                            </w:r>
                          </w:p>
                          <w:p w14:paraId="2099B44F" w14:textId="59F04161" w:rsidR="00492F04" w:rsidRDefault="00492F04" w:rsidP="00DF5534">
                            <w:pPr>
                              <w:rPr>
                                <w:rFonts w:ascii="Comic Sans MS" w:hAnsi="Comic Sans MS" w:cs="Menlo Bold"/>
                                <w:color w:val="141413"/>
                              </w:rPr>
                            </w:pPr>
                            <w:r>
                              <w:rPr>
                                <w:rFonts w:ascii="Comic Sans MS" w:hAnsi="Comic Sans MS" w:cs="Menlo Bold"/>
                                <w:color w:val="141413"/>
                              </w:rPr>
                              <w:t>Maori numbers</w:t>
                            </w:r>
                          </w:p>
                          <w:p w14:paraId="7670A17D" w14:textId="77777777" w:rsidR="00492F04" w:rsidRDefault="00492F04" w:rsidP="00DF5534">
                            <w:pPr>
                              <w:rPr>
                                <w:rFonts w:ascii="Comic Sans MS" w:hAnsi="Comic Sans MS" w:cs="Menlo Bold"/>
                                <w:color w:val="141413"/>
                              </w:rPr>
                            </w:pPr>
                          </w:p>
                          <w:p w14:paraId="71090193" w14:textId="63D48E7B" w:rsidR="00492F04" w:rsidRDefault="00492F04" w:rsidP="00DF5534">
                            <w:pPr>
                              <w:rPr>
                                <w:rFonts w:ascii="Comic Sans MS" w:hAnsi="Comic Sans MS" w:cs="Menlo Bold"/>
                                <w:color w:val="141413"/>
                              </w:rPr>
                            </w:pPr>
                            <w:r>
                              <w:rPr>
                                <w:rFonts w:ascii="Comic Sans MS" w:hAnsi="Comic Sans MS" w:cs="Menlo Bold"/>
                                <w:color w:val="141413"/>
                              </w:rPr>
                              <w:t xml:space="preserve">To formulate your ‘WORDLE’ copy and paste </w:t>
                            </w:r>
                            <w:proofErr w:type="gramStart"/>
                            <w:r>
                              <w:rPr>
                                <w:rFonts w:ascii="Comic Sans MS" w:hAnsi="Comic Sans MS" w:cs="Menlo Bold"/>
                                <w:color w:val="141413"/>
                              </w:rPr>
                              <w:t>your</w:t>
                            </w:r>
                            <w:proofErr w:type="gramEnd"/>
                            <w:r>
                              <w:rPr>
                                <w:rFonts w:ascii="Comic Sans MS" w:hAnsi="Comic Sans MS" w:cs="Menlo Bold"/>
                                <w:color w:val="141413"/>
                              </w:rPr>
                              <w:t xml:space="preserve"> </w:t>
                            </w:r>
                            <w:proofErr w:type="spellStart"/>
                            <w:r>
                              <w:rPr>
                                <w:rFonts w:ascii="Comic Sans MS" w:hAnsi="Comic Sans MS" w:cs="Menlo Bold"/>
                                <w:color w:val="141413"/>
                              </w:rPr>
                              <w:t>favourite</w:t>
                            </w:r>
                            <w:proofErr w:type="spellEnd"/>
                            <w:r>
                              <w:rPr>
                                <w:rFonts w:ascii="Comic Sans MS" w:hAnsi="Comic Sans MS" w:cs="Menlo Bold"/>
                                <w:color w:val="141413"/>
                              </w:rPr>
                              <w:t xml:space="preserve"> for each heading 6 times.</w:t>
                            </w:r>
                          </w:p>
                          <w:p w14:paraId="6344DCB9" w14:textId="77777777" w:rsidR="00492F04" w:rsidRDefault="00492F04" w:rsidP="00DF5534">
                            <w:pPr>
                              <w:rPr>
                                <w:rFonts w:ascii="Comic Sans MS" w:hAnsi="Comic Sans MS" w:cs="Menlo Bold"/>
                                <w:color w:val="141413"/>
                              </w:rPr>
                            </w:pPr>
                          </w:p>
                          <w:p w14:paraId="6C6AE663" w14:textId="32082084" w:rsidR="00492F04" w:rsidRPr="00C572F6" w:rsidRDefault="00492F04" w:rsidP="00DF5534">
                            <w:pPr>
                              <w:rPr>
                                <w:rFonts w:ascii="Comic Sans MS" w:hAnsi="Comic Sans MS" w:cs="Menlo Bold"/>
                                <w:color w:val="141413"/>
                              </w:rPr>
                            </w:pPr>
                            <w:r>
                              <w:rPr>
                                <w:rFonts w:ascii="Comic Sans MS" w:hAnsi="Comic Sans MS" w:cs="Menlo Bold"/>
                                <w:color w:val="141413"/>
                              </w:rPr>
                              <w:t>We shall create the WORDLE on Wednesday next week.</w:t>
                            </w:r>
                          </w:p>
                          <w:p w14:paraId="67B0CAB3" w14:textId="33F96F83" w:rsidR="00492F04" w:rsidRPr="00FD71B4" w:rsidRDefault="00492F04" w:rsidP="00DF5534">
                            <w:pPr>
                              <w:rPr>
                                <w:rFonts w:ascii="Comic Sans MS" w:hAnsi="Comic Sans MS"/>
                              </w:rPr>
                            </w:pPr>
                            <w:r>
                              <w:rPr>
                                <w:rFonts w:ascii="Comic Sans MS" w:hAnsi="Comic Sans MS"/>
                              </w:rPr>
                              <w:t xml:space="preserve">          </w:t>
                            </w:r>
                          </w:p>
                          <w:p w14:paraId="045D28F2" w14:textId="77777777" w:rsidR="00492F04" w:rsidRDefault="00492F04">
                            <w:pPr>
                              <w:rPr>
                                <w:rFonts w:ascii="Comic Sans MS" w:hAnsi="Comic Sans MS"/>
                                <w:sz w:val="22"/>
                                <w:szCs w:val="22"/>
                              </w:rPr>
                            </w:pPr>
                          </w:p>
                          <w:p w14:paraId="211377A3" w14:textId="43439A71" w:rsidR="00492F04" w:rsidRDefault="00492F04">
                            <w:pPr>
                              <w:rPr>
                                <w:rFonts w:ascii="Comic Sans MS" w:hAnsi="Comic Sans MS"/>
                              </w:rPr>
                            </w:pPr>
                          </w:p>
                          <w:p w14:paraId="3496C42E" w14:textId="161E1514" w:rsidR="00492F04" w:rsidRDefault="00492F04">
                            <w:pPr>
                              <w:rPr>
                                <w:rFonts w:ascii="Comic Sans MS" w:hAnsi="Comic Sans MS"/>
                              </w:rPr>
                            </w:pPr>
                            <w:r>
                              <w:rPr>
                                <w:rFonts w:ascii="Comic Sans MS" w:hAnsi="Comic Sans MS"/>
                              </w:rPr>
                              <w:t xml:space="preserve"> </w:t>
                            </w:r>
                          </w:p>
                          <w:p w14:paraId="287B2CE3" w14:textId="77777777" w:rsidR="00492F04" w:rsidRPr="00F2407B" w:rsidRDefault="00492F04">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42.9pt;margin-top:-46.75pt;width:358.6pt;height:268.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">
                <v:textbox>
                  <w:txbxContent>
                    <w:p w14:paraId="2B0E892A" w14:textId="14450F13" w:rsidR="00492F04" w:rsidRDefault="00492F04" w:rsidP="00DF5534">
                      <w:pPr>
                        <w:jc w:val="center"/>
                        <w:rPr>
                          <w:rFonts w:ascii="Comic Sans MS" w:hAnsi="Comic Sans MS" w:cs="Menlo Bold"/>
                          <w:color w:val="141413"/>
                        </w:rPr>
                      </w:pPr>
                      <w:r>
                        <w:rPr>
                          <w:rFonts w:ascii="Comic Sans MS" w:hAnsi="Comic Sans MS" w:cs="Menlo Bold"/>
                          <w:color w:val="141413"/>
                        </w:rPr>
                        <w:t>TAHA MAORI WORDLE</w:t>
                      </w:r>
                    </w:p>
                    <w:p w14:paraId="6CE7D0E0" w14:textId="55620315" w:rsidR="00492F04" w:rsidRDefault="00492F04" w:rsidP="00DF5534">
                      <w:pPr>
                        <w:rPr>
                          <w:rFonts w:ascii="Comic Sans MS" w:hAnsi="Comic Sans MS" w:cs="Menlo Bold"/>
                          <w:color w:val="141413"/>
                        </w:rPr>
                      </w:pPr>
                      <w:r>
                        <w:rPr>
                          <w:rFonts w:ascii="Comic Sans MS" w:hAnsi="Comic Sans MS" w:cs="Menlo Bold"/>
                          <w:color w:val="141413"/>
                        </w:rPr>
                        <w:t xml:space="preserve">Following our discussion in class create a WORDLE for our </w:t>
                      </w:r>
                      <w:proofErr w:type="spellStart"/>
                      <w:r>
                        <w:rPr>
                          <w:rFonts w:ascii="Comic Sans MS" w:hAnsi="Comic Sans MS" w:cs="Menlo Bold"/>
                          <w:color w:val="141413"/>
                        </w:rPr>
                        <w:t>Taha</w:t>
                      </w:r>
                      <w:proofErr w:type="spellEnd"/>
                      <w:r>
                        <w:rPr>
                          <w:rFonts w:ascii="Comic Sans MS" w:hAnsi="Comic Sans MS" w:cs="Menlo Bold"/>
                          <w:color w:val="141413"/>
                        </w:rPr>
                        <w:t xml:space="preserve"> Maori learning to date.</w:t>
                      </w:r>
                    </w:p>
                    <w:p w14:paraId="385FFC62" w14:textId="74977862" w:rsidR="00492F04" w:rsidRDefault="00492F04" w:rsidP="00DF5534">
                      <w:pPr>
                        <w:rPr>
                          <w:rFonts w:ascii="Comic Sans MS" w:hAnsi="Comic Sans MS" w:cs="Menlo Bold"/>
                          <w:color w:val="141413"/>
                        </w:rPr>
                      </w:pPr>
                      <w:r>
                        <w:rPr>
                          <w:rFonts w:ascii="Comic Sans MS" w:hAnsi="Comic Sans MS" w:cs="Menlo Bold"/>
                          <w:color w:val="141413"/>
                        </w:rPr>
                        <w:t>Choose from the following headings:</w:t>
                      </w:r>
                    </w:p>
                    <w:p w14:paraId="2C1D2169" w14:textId="72BA299F" w:rsidR="00492F04" w:rsidRDefault="00492F04" w:rsidP="00DF5534">
                      <w:pPr>
                        <w:rPr>
                          <w:rFonts w:ascii="Comic Sans MS" w:hAnsi="Comic Sans MS" w:cs="Menlo Bold"/>
                          <w:color w:val="141413"/>
                        </w:rPr>
                      </w:pPr>
                      <w:r>
                        <w:rPr>
                          <w:rFonts w:ascii="Comic Sans MS" w:hAnsi="Comic Sans MS" w:cs="Menlo Bold"/>
                          <w:color w:val="141413"/>
                        </w:rPr>
                        <w:t>Colours</w:t>
                      </w:r>
                    </w:p>
                    <w:p w14:paraId="71F22D20" w14:textId="06F55447" w:rsidR="00492F04" w:rsidRDefault="00492F04" w:rsidP="00DF5534">
                      <w:pPr>
                        <w:rPr>
                          <w:rFonts w:ascii="Comic Sans MS" w:hAnsi="Comic Sans MS" w:cs="Menlo Bold"/>
                          <w:color w:val="141413"/>
                        </w:rPr>
                      </w:pPr>
                      <w:r>
                        <w:rPr>
                          <w:rFonts w:ascii="Comic Sans MS" w:hAnsi="Comic Sans MS" w:cs="Menlo Bold"/>
                          <w:color w:val="141413"/>
                        </w:rPr>
                        <w:t>Days of the Week</w:t>
                      </w:r>
                    </w:p>
                    <w:p w14:paraId="6ADBA27C" w14:textId="2D691D5B" w:rsidR="00492F04" w:rsidRDefault="00492F04" w:rsidP="00DF5534">
                      <w:pPr>
                        <w:rPr>
                          <w:rFonts w:ascii="Comic Sans MS" w:hAnsi="Comic Sans MS" w:cs="Menlo Bold"/>
                          <w:color w:val="141413"/>
                        </w:rPr>
                      </w:pPr>
                      <w:r>
                        <w:rPr>
                          <w:rFonts w:ascii="Comic Sans MS" w:hAnsi="Comic Sans MS" w:cs="Menlo Bold"/>
                          <w:color w:val="141413"/>
                        </w:rPr>
                        <w:t>Months of the year</w:t>
                      </w:r>
                    </w:p>
                    <w:p w14:paraId="0CAEEA8F" w14:textId="47945550" w:rsidR="00492F04" w:rsidRDefault="00492F04" w:rsidP="00DF5534">
                      <w:pPr>
                        <w:rPr>
                          <w:rFonts w:ascii="Comic Sans MS" w:hAnsi="Comic Sans MS" w:cs="Menlo Bold"/>
                          <w:color w:val="141413"/>
                        </w:rPr>
                      </w:pPr>
                      <w:r>
                        <w:rPr>
                          <w:rFonts w:ascii="Comic Sans MS" w:hAnsi="Comic Sans MS" w:cs="Menlo Bold"/>
                          <w:color w:val="141413"/>
                        </w:rPr>
                        <w:t>Weather conditions</w:t>
                      </w:r>
                    </w:p>
                    <w:p w14:paraId="349808BF" w14:textId="43A6F0CC" w:rsidR="00492F04" w:rsidRDefault="00492F04" w:rsidP="00DF5534">
                      <w:pPr>
                        <w:rPr>
                          <w:rFonts w:ascii="Comic Sans MS" w:hAnsi="Comic Sans MS" w:cs="Menlo Bold"/>
                          <w:color w:val="141413"/>
                        </w:rPr>
                      </w:pPr>
                      <w:r>
                        <w:rPr>
                          <w:rFonts w:ascii="Comic Sans MS" w:hAnsi="Comic Sans MS" w:cs="Menlo Bold"/>
                          <w:color w:val="141413"/>
                        </w:rPr>
                        <w:t>Maori greetings</w:t>
                      </w:r>
                    </w:p>
                    <w:p w14:paraId="2099B44F" w14:textId="59F04161" w:rsidR="00492F04" w:rsidRDefault="00492F04" w:rsidP="00DF5534">
                      <w:pPr>
                        <w:rPr>
                          <w:rFonts w:ascii="Comic Sans MS" w:hAnsi="Comic Sans MS" w:cs="Menlo Bold"/>
                          <w:color w:val="141413"/>
                        </w:rPr>
                      </w:pPr>
                      <w:r>
                        <w:rPr>
                          <w:rFonts w:ascii="Comic Sans MS" w:hAnsi="Comic Sans MS" w:cs="Menlo Bold"/>
                          <w:color w:val="141413"/>
                        </w:rPr>
                        <w:t>Maori numbers</w:t>
                      </w:r>
                    </w:p>
                    <w:p w14:paraId="7670A17D" w14:textId="77777777" w:rsidR="00492F04" w:rsidRDefault="00492F04" w:rsidP="00DF5534">
                      <w:pPr>
                        <w:rPr>
                          <w:rFonts w:ascii="Comic Sans MS" w:hAnsi="Comic Sans MS" w:cs="Menlo Bold"/>
                          <w:color w:val="141413"/>
                        </w:rPr>
                      </w:pPr>
                    </w:p>
                    <w:p w14:paraId="71090193" w14:textId="63D48E7B" w:rsidR="00492F04" w:rsidRDefault="00492F04" w:rsidP="00DF5534">
                      <w:pPr>
                        <w:rPr>
                          <w:rFonts w:ascii="Comic Sans MS" w:hAnsi="Comic Sans MS" w:cs="Menlo Bold"/>
                          <w:color w:val="141413"/>
                        </w:rPr>
                      </w:pPr>
                      <w:r>
                        <w:rPr>
                          <w:rFonts w:ascii="Comic Sans MS" w:hAnsi="Comic Sans MS" w:cs="Menlo Bold"/>
                          <w:color w:val="141413"/>
                        </w:rPr>
                        <w:t xml:space="preserve">To formulate your ‘WORDLE’ copy and paste </w:t>
                      </w:r>
                      <w:proofErr w:type="gramStart"/>
                      <w:r>
                        <w:rPr>
                          <w:rFonts w:ascii="Comic Sans MS" w:hAnsi="Comic Sans MS" w:cs="Menlo Bold"/>
                          <w:color w:val="141413"/>
                        </w:rPr>
                        <w:t>your</w:t>
                      </w:r>
                      <w:proofErr w:type="gramEnd"/>
                      <w:r>
                        <w:rPr>
                          <w:rFonts w:ascii="Comic Sans MS" w:hAnsi="Comic Sans MS" w:cs="Menlo Bold"/>
                          <w:color w:val="141413"/>
                        </w:rPr>
                        <w:t xml:space="preserve"> </w:t>
                      </w:r>
                      <w:proofErr w:type="spellStart"/>
                      <w:r>
                        <w:rPr>
                          <w:rFonts w:ascii="Comic Sans MS" w:hAnsi="Comic Sans MS" w:cs="Menlo Bold"/>
                          <w:color w:val="141413"/>
                        </w:rPr>
                        <w:t>favourite</w:t>
                      </w:r>
                      <w:proofErr w:type="spellEnd"/>
                      <w:r>
                        <w:rPr>
                          <w:rFonts w:ascii="Comic Sans MS" w:hAnsi="Comic Sans MS" w:cs="Menlo Bold"/>
                          <w:color w:val="141413"/>
                        </w:rPr>
                        <w:t xml:space="preserve"> for each heading 6 times.</w:t>
                      </w:r>
                    </w:p>
                    <w:p w14:paraId="6344DCB9" w14:textId="77777777" w:rsidR="00492F04" w:rsidRDefault="00492F04" w:rsidP="00DF5534">
                      <w:pPr>
                        <w:rPr>
                          <w:rFonts w:ascii="Comic Sans MS" w:hAnsi="Comic Sans MS" w:cs="Menlo Bold"/>
                          <w:color w:val="141413"/>
                        </w:rPr>
                      </w:pPr>
                    </w:p>
                    <w:p w14:paraId="6C6AE663" w14:textId="32082084" w:rsidR="00492F04" w:rsidRPr="00C572F6" w:rsidRDefault="00492F04" w:rsidP="00DF5534">
                      <w:pPr>
                        <w:rPr>
                          <w:rFonts w:ascii="Comic Sans MS" w:hAnsi="Comic Sans MS" w:cs="Menlo Bold"/>
                          <w:color w:val="141413"/>
                        </w:rPr>
                      </w:pPr>
                      <w:r>
                        <w:rPr>
                          <w:rFonts w:ascii="Comic Sans MS" w:hAnsi="Comic Sans MS" w:cs="Menlo Bold"/>
                          <w:color w:val="141413"/>
                        </w:rPr>
                        <w:t>We shall create the WORDLE on Wednesday next week.</w:t>
                      </w:r>
                    </w:p>
                    <w:p w14:paraId="67B0CAB3" w14:textId="33F96F83" w:rsidR="00492F04" w:rsidRPr="00FD71B4" w:rsidRDefault="00492F04" w:rsidP="00DF5534">
                      <w:pPr>
                        <w:rPr>
                          <w:rFonts w:ascii="Comic Sans MS" w:hAnsi="Comic Sans MS"/>
                        </w:rPr>
                      </w:pPr>
                      <w:r>
                        <w:rPr>
                          <w:rFonts w:ascii="Comic Sans MS" w:hAnsi="Comic Sans MS"/>
                        </w:rPr>
                        <w:t xml:space="preserve">          </w:t>
                      </w:r>
                    </w:p>
                    <w:p w14:paraId="045D28F2" w14:textId="77777777" w:rsidR="00492F04" w:rsidRDefault="00492F04">
                      <w:pPr>
                        <w:rPr>
                          <w:rFonts w:ascii="Comic Sans MS" w:hAnsi="Comic Sans MS"/>
                          <w:sz w:val="22"/>
                          <w:szCs w:val="22"/>
                        </w:rPr>
                      </w:pPr>
                    </w:p>
                    <w:p w14:paraId="211377A3" w14:textId="43439A71" w:rsidR="00492F04" w:rsidRDefault="00492F04">
                      <w:pPr>
                        <w:rPr>
                          <w:rFonts w:ascii="Comic Sans MS" w:hAnsi="Comic Sans MS"/>
                        </w:rPr>
                      </w:pPr>
                    </w:p>
                    <w:p w14:paraId="3496C42E" w14:textId="161E1514" w:rsidR="00492F04" w:rsidRDefault="00492F04">
                      <w:pPr>
                        <w:rPr>
                          <w:rFonts w:ascii="Comic Sans MS" w:hAnsi="Comic Sans MS"/>
                        </w:rPr>
                      </w:pPr>
                      <w:r>
                        <w:rPr>
                          <w:rFonts w:ascii="Comic Sans MS" w:hAnsi="Comic Sans MS"/>
                        </w:rPr>
                        <w:t xml:space="preserve"> </w:t>
                      </w:r>
                    </w:p>
                    <w:p w14:paraId="287B2CE3" w14:textId="77777777" w:rsidR="00492F04" w:rsidRPr="00F2407B" w:rsidRDefault="00492F04">
                      <w:pPr>
                        <w:rPr>
                          <w:rFonts w:ascii="Comic Sans MS" w:hAnsi="Comic Sans MS"/>
                        </w:rPr>
                      </w:pPr>
                    </w:p>
                  </w:txbxContent>
                </v:textbox>
                <w10:wrap type="square"/>
              </v:shape>
            </w:pict>
          </mc:Fallback>
        </mc:AlternateContent>
      </w:r>
      <w:r w:rsidR="0040336C">
        <w:rPr>
          <w:noProof/>
          <w:szCs w:val="20"/>
        </w:rPr>
        <mc:AlternateContent>
          <mc:Choice Requires="wps">
            <w:drawing>
              <wp:anchor distT="0" distB="0" distL="114300" distR="114300" simplePos="0" relativeHeight="251656704" behindDoc="0" locked="0" layoutInCell="1" allowOverlap="1" wp14:anchorId="377272BB" wp14:editId="0239CD04">
                <wp:simplePos x="0" y="0"/>
                <wp:positionH relativeFrom="column">
                  <wp:posOffset>4265295</wp:posOffset>
                </wp:positionH>
                <wp:positionV relativeFrom="paragraph">
                  <wp:posOffset>2961640</wp:posOffset>
                </wp:positionV>
                <wp:extent cx="4577080" cy="3302000"/>
                <wp:effectExtent l="0" t="0" r="20320" b="25400"/>
                <wp:wrapTight wrapText="bothSides">
                  <wp:wrapPolygon edited="0">
                    <wp:start x="0" y="0"/>
                    <wp:lineTo x="0" y="21600"/>
                    <wp:lineTo x="21576" y="21600"/>
                    <wp:lineTo x="21576" y="0"/>
                    <wp:lineTo x="0" y="0"/>
                  </wp:wrapPolygon>
                </wp:wrapTight>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7080" cy="3302000"/>
                        </a:xfrm>
                        <a:prstGeom prst="rect">
                          <a:avLst/>
                        </a:prstGeom>
                        <a:solidFill>
                          <a:srgbClr val="FFFFFF"/>
                        </a:solidFill>
                        <a:ln w="9525">
                          <a:solidFill>
                            <a:srgbClr val="000000"/>
                          </a:solidFill>
                          <a:miter lim="800000"/>
                          <a:headEnd/>
                          <a:tailEnd/>
                        </a:ln>
                      </wps:spPr>
                      <wps:txbx>
                        <w:txbxContent>
                          <w:p w14:paraId="39DB57EF" w14:textId="5A16099C" w:rsidR="00492F04" w:rsidRDefault="00492F04" w:rsidP="00833661">
                            <w:pPr>
                              <w:widowControl/>
                              <w:suppressAutoHyphens w:val="0"/>
                              <w:ind w:left="360"/>
                              <w:rPr>
                                <w:rFonts w:ascii="Comic Sans MS" w:hAnsi="Comic Sans MS"/>
                                <w:sz w:val="28"/>
                              </w:rPr>
                            </w:pPr>
                            <w:r>
                              <w:rPr>
                                <w:rFonts w:ascii="Comic Sans MS" w:hAnsi="Comic Sans MS"/>
                                <w:sz w:val="28"/>
                              </w:rPr>
                              <w:t xml:space="preserve">                     My Adopted RWC Team</w:t>
                            </w:r>
                          </w:p>
                          <w:p w14:paraId="0D32C05B" w14:textId="6B922133" w:rsidR="00492F04" w:rsidRDefault="00492F04" w:rsidP="00721A6C">
                            <w:pPr>
                              <w:widowControl/>
                              <w:suppressAutoHyphens w:val="0"/>
                              <w:rPr>
                                <w:rFonts w:ascii="Comic Sans MS" w:hAnsi="Comic Sans MS"/>
                                <w:sz w:val="28"/>
                              </w:rPr>
                            </w:pPr>
                            <w:r>
                              <w:rPr>
                                <w:rFonts w:ascii="Comic Sans MS" w:hAnsi="Comic Sans MS"/>
                                <w:sz w:val="28"/>
                              </w:rPr>
                              <w:t xml:space="preserve">For those with adopted countries that do not speak English can you find the following </w:t>
                            </w:r>
                            <w:proofErr w:type="gramStart"/>
                            <w:r>
                              <w:rPr>
                                <w:rFonts w:ascii="Comic Sans MS" w:hAnsi="Comic Sans MS"/>
                                <w:sz w:val="28"/>
                              </w:rPr>
                              <w:t>translations:</w:t>
                            </w:r>
                            <w:proofErr w:type="gramEnd"/>
                          </w:p>
                          <w:p w14:paraId="4263F672" w14:textId="2CCC5288" w:rsidR="00492F04" w:rsidRDefault="00492F04" w:rsidP="00721A6C">
                            <w:pPr>
                              <w:widowControl/>
                              <w:suppressAutoHyphens w:val="0"/>
                              <w:rPr>
                                <w:rFonts w:ascii="Comic Sans MS" w:hAnsi="Comic Sans MS"/>
                                <w:sz w:val="28"/>
                              </w:rPr>
                            </w:pPr>
                            <w:r>
                              <w:rPr>
                                <w:rFonts w:ascii="Comic Sans MS" w:hAnsi="Comic Sans MS"/>
                                <w:sz w:val="28"/>
                              </w:rPr>
                              <w:t>Hello</w:t>
                            </w:r>
                          </w:p>
                          <w:p w14:paraId="5BD59BF1" w14:textId="135AA7AE" w:rsidR="00492F04" w:rsidRDefault="00492F04" w:rsidP="00721A6C">
                            <w:pPr>
                              <w:widowControl/>
                              <w:suppressAutoHyphens w:val="0"/>
                              <w:rPr>
                                <w:rFonts w:ascii="Comic Sans MS" w:hAnsi="Comic Sans MS"/>
                                <w:sz w:val="28"/>
                              </w:rPr>
                            </w:pPr>
                            <w:r>
                              <w:rPr>
                                <w:rFonts w:ascii="Comic Sans MS" w:hAnsi="Comic Sans MS"/>
                                <w:sz w:val="28"/>
                              </w:rPr>
                              <w:t>Welcome</w:t>
                            </w:r>
                          </w:p>
                          <w:p w14:paraId="3586E70D" w14:textId="73B44C1D" w:rsidR="00492F04" w:rsidRDefault="00492F04" w:rsidP="00721A6C">
                            <w:pPr>
                              <w:widowControl/>
                              <w:suppressAutoHyphens w:val="0"/>
                              <w:rPr>
                                <w:rFonts w:ascii="Comic Sans MS" w:hAnsi="Comic Sans MS"/>
                                <w:sz w:val="28"/>
                              </w:rPr>
                            </w:pPr>
                            <w:r>
                              <w:rPr>
                                <w:rFonts w:ascii="Comic Sans MS" w:hAnsi="Comic Sans MS"/>
                                <w:sz w:val="28"/>
                              </w:rPr>
                              <w:t>Please</w:t>
                            </w:r>
                          </w:p>
                          <w:p w14:paraId="17DF7C67" w14:textId="2A0CC109" w:rsidR="00492F04" w:rsidRDefault="00492F04" w:rsidP="00721A6C">
                            <w:pPr>
                              <w:widowControl/>
                              <w:suppressAutoHyphens w:val="0"/>
                              <w:rPr>
                                <w:rFonts w:ascii="Comic Sans MS" w:hAnsi="Comic Sans MS"/>
                                <w:sz w:val="28"/>
                              </w:rPr>
                            </w:pPr>
                            <w:r>
                              <w:rPr>
                                <w:rFonts w:ascii="Comic Sans MS" w:hAnsi="Comic Sans MS"/>
                                <w:sz w:val="28"/>
                              </w:rPr>
                              <w:t>Thank you</w:t>
                            </w:r>
                          </w:p>
                          <w:p w14:paraId="66D8E66D" w14:textId="7574D48F" w:rsidR="00492F04" w:rsidRDefault="00492F04" w:rsidP="00721A6C">
                            <w:pPr>
                              <w:widowControl/>
                              <w:suppressAutoHyphens w:val="0"/>
                              <w:rPr>
                                <w:rFonts w:ascii="Comic Sans MS" w:hAnsi="Comic Sans MS"/>
                                <w:sz w:val="28"/>
                              </w:rPr>
                            </w:pPr>
                            <w:r>
                              <w:rPr>
                                <w:rFonts w:ascii="Comic Sans MS" w:hAnsi="Comic Sans MS"/>
                                <w:sz w:val="28"/>
                              </w:rPr>
                              <w:t>How are you?</w:t>
                            </w:r>
                          </w:p>
                          <w:p w14:paraId="46563D27" w14:textId="1E0B7886" w:rsidR="00492F04" w:rsidRDefault="00492F04" w:rsidP="00721A6C">
                            <w:pPr>
                              <w:widowControl/>
                              <w:suppressAutoHyphens w:val="0"/>
                              <w:rPr>
                                <w:rFonts w:ascii="Comic Sans MS" w:hAnsi="Comic Sans MS"/>
                                <w:sz w:val="28"/>
                              </w:rPr>
                            </w:pPr>
                            <w:r>
                              <w:rPr>
                                <w:rFonts w:ascii="Comic Sans MS" w:hAnsi="Comic Sans MS"/>
                                <w:sz w:val="28"/>
                              </w:rPr>
                              <w:t>My name is</w:t>
                            </w:r>
                          </w:p>
                          <w:p w14:paraId="60108F98" w14:textId="7661B3F9" w:rsidR="00492F04" w:rsidRPr="00833661" w:rsidRDefault="00492F04" w:rsidP="00721A6C">
                            <w:pPr>
                              <w:widowControl/>
                              <w:suppressAutoHyphens w:val="0"/>
                              <w:rPr>
                                <w:rFonts w:ascii="Comic Sans MS" w:hAnsi="Comic Sans MS"/>
                                <w:sz w:val="28"/>
                              </w:rPr>
                            </w:pPr>
                            <w:r>
                              <w:rPr>
                                <w:rFonts w:ascii="Comic Sans MS" w:hAnsi="Comic Sans MS"/>
                                <w:sz w:val="28"/>
                              </w:rPr>
                              <w:t>For those with English speaking adopted countries find and write out the first two verses of their national anthem (it may be an unofficial anthem as is the case with Scotland)</w:t>
                            </w:r>
                          </w:p>
                          <w:p w14:paraId="2EC942F8" w14:textId="77777777" w:rsidR="00492F04" w:rsidRPr="00A727D0" w:rsidRDefault="00492F04" w:rsidP="0040014A">
                            <w:pPr>
                              <w:rPr>
                                <w:rFonts w:ascii="Comic Sans MS" w:hAnsi="Comic Sans MS"/>
                              </w:rPr>
                            </w:pPr>
                            <w:r w:rsidRPr="00EA6E5B">
                              <w:rPr>
                                <w:rFonts w:ascii="Comic Sans MS" w:hAnsi="Comic Sans MS"/>
                              </w:rPr>
                              <w:t xml:space="preserve"> </w:t>
                            </w:r>
                          </w:p>
                          <w:p w14:paraId="7A1AE115" w14:textId="77777777" w:rsidR="00492F04" w:rsidRPr="006F1850" w:rsidRDefault="00492F04" w:rsidP="0040014A">
                            <w:pPr>
                              <w:widowControl/>
                              <w:suppressAutoHyphens w:val="0"/>
                              <w:rPr>
                                <w:rFonts w:ascii="Comic Sans MS" w:hAnsi="Comic Sans MS"/>
                                <w:sz w:val="28"/>
                              </w:rPr>
                            </w:pPr>
                          </w:p>
                          <w:p w14:paraId="7439DD49" w14:textId="77777777" w:rsidR="00492F04" w:rsidRPr="00EA6E5B" w:rsidRDefault="00492F04" w:rsidP="0040014A">
                            <w:pPr>
                              <w:ind w:firstLine="720"/>
                              <w:jc w:val="center"/>
                              <w:rPr>
                                <w:rFonts w:ascii="Comic Sans MS" w:hAnsi="Comic Sans MS"/>
                                <w:u w:val="single"/>
                              </w:rPr>
                            </w:pPr>
                          </w:p>
                          <w:p w14:paraId="6AEB20B2" w14:textId="77777777" w:rsidR="00492F04" w:rsidRPr="00EA6E5B" w:rsidRDefault="00492F04" w:rsidP="0040014A">
                            <w:pPr>
                              <w:ind w:firstLine="720"/>
                              <w:jc w:val="center"/>
                              <w:rPr>
                                <w:rFonts w:ascii="Comic Sans MS" w:hAnsi="Comic Sans MS"/>
                                <w:u w:val="single"/>
                              </w:rPr>
                            </w:pPr>
                          </w:p>
                          <w:p w14:paraId="59522B26" w14:textId="77777777" w:rsidR="00492F04" w:rsidRPr="00EA6E5B" w:rsidRDefault="00492F04" w:rsidP="0040014A">
                            <w:pPr>
                              <w:ind w:firstLine="284"/>
                              <w:rPr>
                                <w:rFonts w:ascii="Comic Sans MS" w:hAnsi="Comic Sans MS"/>
                              </w:rPr>
                            </w:pPr>
                            <w:r w:rsidRPr="00EA6E5B">
                              <w:rPr>
                                <w:rFonts w:ascii="Comic Sans MS" w:hAnsi="Comic Sans MS"/>
                              </w:rPr>
                              <w:t xml:space="preserve"> </w:t>
                            </w:r>
                          </w:p>
                          <w:p w14:paraId="404E2C98" w14:textId="77777777" w:rsidR="00492F04" w:rsidRPr="00C56093" w:rsidRDefault="00492F04" w:rsidP="0040014A">
                            <w:pPr>
                              <w:ind w:firstLine="284"/>
                              <w:rPr>
                                <w:rFonts w:ascii="Comic Sans MS" w:hAnsi="Comic Sans MS"/>
                              </w:rPr>
                            </w:pPr>
                          </w:p>
                          <w:p w14:paraId="12118A41" w14:textId="77777777" w:rsidR="00492F04" w:rsidRPr="00EA6E5B" w:rsidRDefault="00492F04" w:rsidP="0040014A">
                            <w:pPr>
                              <w:ind w:firstLine="720"/>
                              <w:jc w:val="center"/>
                              <w:rPr>
                                <w:rFonts w:ascii="Comic Sans MS" w:hAnsi="Comic Sans MS"/>
                                <w:u w:val="single"/>
                              </w:rPr>
                            </w:pPr>
                          </w:p>
                          <w:p w14:paraId="45F19A95" w14:textId="77777777" w:rsidR="00492F04" w:rsidRPr="00EA6E5B" w:rsidRDefault="00492F04" w:rsidP="0040014A">
                            <w:pPr>
                              <w:ind w:firstLine="720"/>
                              <w:jc w:val="center"/>
                              <w:rPr>
                                <w:rFonts w:ascii="Comic Sans MS" w:hAnsi="Comic Sans MS"/>
                              </w:rPr>
                            </w:pPr>
                          </w:p>
                          <w:p w14:paraId="60C41E18" w14:textId="77777777" w:rsidR="00492F04" w:rsidRPr="00EA6E5B" w:rsidRDefault="00492F04" w:rsidP="0040014A">
                            <w:pPr>
                              <w:ind w:firstLine="720"/>
                              <w:jc w:val="center"/>
                              <w:rPr>
                                <w:rFonts w:ascii="Comic Sans MS" w:hAnsi="Comic Sans MS"/>
                                <w:sz w:val="28"/>
                                <w:u w:val="single"/>
                              </w:rPr>
                            </w:pPr>
                          </w:p>
                          <w:p w14:paraId="5EC361FF" w14:textId="77777777" w:rsidR="00492F04" w:rsidRPr="00EA6E5B" w:rsidRDefault="00492F04" w:rsidP="0040014A">
                            <w:pPr>
                              <w:rPr>
                                <w:rFonts w:ascii="Comic Sans MS" w:hAnsi="Comic Sans MS"/>
                              </w:rPr>
                            </w:pPr>
                          </w:p>
                          <w:p w14:paraId="08936754" w14:textId="77777777" w:rsidR="00492F04" w:rsidRPr="00F440A1" w:rsidRDefault="00492F04" w:rsidP="0040014A">
                            <w:pPr>
                              <w:rPr>
                                <w:rFonts w:ascii="Comic Sans MS" w:hAnsi="Comic Sans MS"/>
                                <w:sz w:val="28"/>
                              </w:rPr>
                            </w:pPr>
                            <w:r w:rsidRPr="00F440A1">
                              <w:rPr>
                                <w:rFonts w:ascii="Comic Sans MS" w:hAnsi="Comic Sans MS"/>
                                <w:sz w:val="28"/>
                              </w:rPr>
                              <w:t xml:space="preserve"> </w:t>
                            </w:r>
                          </w:p>
                          <w:p w14:paraId="19EFC661" w14:textId="77777777" w:rsidR="00492F04" w:rsidRPr="00F20402" w:rsidRDefault="00492F04" w:rsidP="0040014A">
                            <w:pPr>
                              <w:rPr>
                                <w:rFonts w:ascii="Comic Sans MS" w:hAnsi="Comic Sans MS"/>
                                <w:i/>
                              </w:rPr>
                            </w:pPr>
                            <w:r w:rsidRPr="00CB0330">
                              <w:rPr>
                                <w:rFonts w:ascii="Comic Sans MS" w:hAnsi="Comic Sans MS"/>
                                <w:i/>
                              </w:rPr>
                              <w:t xml:space="preserve"> </w:t>
                            </w:r>
                          </w:p>
                          <w:p w14:paraId="1E9A27F2" w14:textId="77777777" w:rsidR="00492F04" w:rsidRPr="00CB0330" w:rsidRDefault="00492F04" w:rsidP="0040014A">
                            <w:pPr>
                              <w:rPr>
                                <w:rFonts w:ascii="Comic Sans MS" w:hAnsi="Comic Sans MS"/>
                              </w:rPr>
                            </w:pPr>
                          </w:p>
                          <w:p w14:paraId="1AFB24F1" w14:textId="77777777" w:rsidR="00492F04" w:rsidRPr="00CB0330" w:rsidRDefault="00492F04" w:rsidP="0040014A">
                            <w:pPr>
                              <w:rPr>
                                <w:rFonts w:ascii="Comic Sans MS" w:hAnsi="Comic Sans MS"/>
                              </w:rPr>
                            </w:pPr>
                          </w:p>
                          <w:p w14:paraId="2FC4E39B" w14:textId="77777777" w:rsidR="00492F04" w:rsidRPr="00CB0330" w:rsidRDefault="00492F04" w:rsidP="0040014A">
                            <w:pPr>
                              <w:rPr>
                                <w:rFonts w:ascii="Comic Sans MS" w:hAnsi="Comic Sans MS"/>
                              </w:rPr>
                            </w:pPr>
                          </w:p>
                          <w:p w14:paraId="2F5C71AC" w14:textId="77777777" w:rsidR="00492F04" w:rsidRPr="00CB0330" w:rsidRDefault="00492F04" w:rsidP="0040014A">
                            <w:pPr>
                              <w:rPr>
                                <w:rFonts w:ascii="Comic Sans MS" w:hAnsi="Comic Sans MS"/>
                              </w:rPr>
                            </w:pPr>
                          </w:p>
                          <w:p w14:paraId="0881AE73" w14:textId="77777777" w:rsidR="00492F04" w:rsidRPr="00CB0330" w:rsidRDefault="00492F04" w:rsidP="0040014A">
                            <w:pPr>
                              <w:rPr>
                                <w:rFonts w:ascii="Comic Sans MS" w:hAnsi="Comic Sans MS"/>
                              </w:rPr>
                            </w:pPr>
                          </w:p>
                          <w:p w14:paraId="720E38E2" w14:textId="77777777" w:rsidR="00492F04" w:rsidRPr="00CB0330" w:rsidRDefault="00492F04" w:rsidP="0040014A">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335.85pt;margin-top:233.2pt;width:360.4pt;height:26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">
                <v:textbox>
                  <w:txbxContent>
                    <w:p w14:paraId="39DB57EF" w14:textId="5A16099C" w:rsidR="00492F04" w:rsidRDefault="00492F04" w:rsidP="00833661">
                      <w:pPr>
                        <w:widowControl/>
                        <w:suppressAutoHyphens w:val="0"/>
                        <w:ind w:left="360"/>
                        <w:rPr>
                          <w:rFonts w:ascii="Comic Sans MS" w:hAnsi="Comic Sans MS"/>
                          <w:sz w:val="28"/>
                        </w:rPr>
                      </w:pPr>
                      <w:r>
                        <w:rPr>
                          <w:rFonts w:ascii="Comic Sans MS" w:hAnsi="Comic Sans MS"/>
                          <w:sz w:val="28"/>
                        </w:rPr>
                        <w:t xml:space="preserve">                     My Adopted RWC Team</w:t>
                      </w:r>
                    </w:p>
                    <w:p w14:paraId="0D32C05B" w14:textId="6B922133" w:rsidR="00492F04" w:rsidRDefault="00492F04" w:rsidP="00721A6C">
                      <w:pPr>
                        <w:widowControl/>
                        <w:suppressAutoHyphens w:val="0"/>
                        <w:rPr>
                          <w:rFonts w:ascii="Comic Sans MS" w:hAnsi="Comic Sans MS"/>
                          <w:sz w:val="28"/>
                        </w:rPr>
                      </w:pPr>
                      <w:r>
                        <w:rPr>
                          <w:rFonts w:ascii="Comic Sans MS" w:hAnsi="Comic Sans MS"/>
                          <w:sz w:val="28"/>
                        </w:rPr>
                        <w:t xml:space="preserve">For those with adopted countries that do not speak English can you find the following </w:t>
                      </w:r>
                      <w:proofErr w:type="gramStart"/>
                      <w:r>
                        <w:rPr>
                          <w:rFonts w:ascii="Comic Sans MS" w:hAnsi="Comic Sans MS"/>
                          <w:sz w:val="28"/>
                        </w:rPr>
                        <w:t>translations:</w:t>
                      </w:r>
                      <w:proofErr w:type="gramEnd"/>
                    </w:p>
                    <w:p w14:paraId="4263F672" w14:textId="2CCC5288" w:rsidR="00492F04" w:rsidRDefault="00492F04" w:rsidP="00721A6C">
                      <w:pPr>
                        <w:widowControl/>
                        <w:suppressAutoHyphens w:val="0"/>
                        <w:rPr>
                          <w:rFonts w:ascii="Comic Sans MS" w:hAnsi="Comic Sans MS"/>
                          <w:sz w:val="28"/>
                        </w:rPr>
                      </w:pPr>
                      <w:r>
                        <w:rPr>
                          <w:rFonts w:ascii="Comic Sans MS" w:hAnsi="Comic Sans MS"/>
                          <w:sz w:val="28"/>
                        </w:rPr>
                        <w:t>Hello</w:t>
                      </w:r>
                    </w:p>
                    <w:p w14:paraId="5BD59BF1" w14:textId="135AA7AE" w:rsidR="00492F04" w:rsidRDefault="00492F04" w:rsidP="00721A6C">
                      <w:pPr>
                        <w:widowControl/>
                        <w:suppressAutoHyphens w:val="0"/>
                        <w:rPr>
                          <w:rFonts w:ascii="Comic Sans MS" w:hAnsi="Comic Sans MS"/>
                          <w:sz w:val="28"/>
                        </w:rPr>
                      </w:pPr>
                      <w:r>
                        <w:rPr>
                          <w:rFonts w:ascii="Comic Sans MS" w:hAnsi="Comic Sans MS"/>
                          <w:sz w:val="28"/>
                        </w:rPr>
                        <w:t>Welcome</w:t>
                      </w:r>
                    </w:p>
                    <w:p w14:paraId="3586E70D" w14:textId="73B44C1D" w:rsidR="00492F04" w:rsidRDefault="00492F04" w:rsidP="00721A6C">
                      <w:pPr>
                        <w:widowControl/>
                        <w:suppressAutoHyphens w:val="0"/>
                        <w:rPr>
                          <w:rFonts w:ascii="Comic Sans MS" w:hAnsi="Comic Sans MS"/>
                          <w:sz w:val="28"/>
                        </w:rPr>
                      </w:pPr>
                      <w:r>
                        <w:rPr>
                          <w:rFonts w:ascii="Comic Sans MS" w:hAnsi="Comic Sans MS"/>
                          <w:sz w:val="28"/>
                        </w:rPr>
                        <w:t>Please</w:t>
                      </w:r>
                    </w:p>
                    <w:p w14:paraId="17DF7C67" w14:textId="2A0CC109" w:rsidR="00492F04" w:rsidRDefault="00492F04" w:rsidP="00721A6C">
                      <w:pPr>
                        <w:widowControl/>
                        <w:suppressAutoHyphens w:val="0"/>
                        <w:rPr>
                          <w:rFonts w:ascii="Comic Sans MS" w:hAnsi="Comic Sans MS"/>
                          <w:sz w:val="28"/>
                        </w:rPr>
                      </w:pPr>
                      <w:r>
                        <w:rPr>
                          <w:rFonts w:ascii="Comic Sans MS" w:hAnsi="Comic Sans MS"/>
                          <w:sz w:val="28"/>
                        </w:rPr>
                        <w:t>Thank you</w:t>
                      </w:r>
                    </w:p>
                    <w:p w14:paraId="66D8E66D" w14:textId="7574D48F" w:rsidR="00492F04" w:rsidRDefault="00492F04" w:rsidP="00721A6C">
                      <w:pPr>
                        <w:widowControl/>
                        <w:suppressAutoHyphens w:val="0"/>
                        <w:rPr>
                          <w:rFonts w:ascii="Comic Sans MS" w:hAnsi="Comic Sans MS"/>
                          <w:sz w:val="28"/>
                        </w:rPr>
                      </w:pPr>
                      <w:r>
                        <w:rPr>
                          <w:rFonts w:ascii="Comic Sans MS" w:hAnsi="Comic Sans MS"/>
                          <w:sz w:val="28"/>
                        </w:rPr>
                        <w:t>How are you?</w:t>
                      </w:r>
                    </w:p>
                    <w:p w14:paraId="46563D27" w14:textId="1E0B7886" w:rsidR="00492F04" w:rsidRDefault="00492F04" w:rsidP="00721A6C">
                      <w:pPr>
                        <w:widowControl/>
                        <w:suppressAutoHyphens w:val="0"/>
                        <w:rPr>
                          <w:rFonts w:ascii="Comic Sans MS" w:hAnsi="Comic Sans MS"/>
                          <w:sz w:val="28"/>
                        </w:rPr>
                      </w:pPr>
                      <w:r>
                        <w:rPr>
                          <w:rFonts w:ascii="Comic Sans MS" w:hAnsi="Comic Sans MS"/>
                          <w:sz w:val="28"/>
                        </w:rPr>
                        <w:t>My name is</w:t>
                      </w:r>
                    </w:p>
                    <w:p w14:paraId="60108F98" w14:textId="7661B3F9" w:rsidR="00492F04" w:rsidRPr="00833661" w:rsidRDefault="00492F04" w:rsidP="00721A6C">
                      <w:pPr>
                        <w:widowControl/>
                        <w:suppressAutoHyphens w:val="0"/>
                        <w:rPr>
                          <w:rFonts w:ascii="Comic Sans MS" w:hAnsi="Comic Sans MS"/>
                          <w:sz w:val="28"/>
                        </w:rPr>
                      </w:pPr>
                      <w:r>
                        <w:rPr>
                          <w:rFonts w:ascii="Comic Sans MS" w:hAnsi="Comic Sans MS"/>
                          <w:sz w:val="28"/>
                        </w:rPr>
                        <w:t>For those with English speaking adopted countries find and write out the first two verses of their national anthem (it may be an unofficial anthem as is the case with Scotland)</w:t>
                      </w:r>
                    </w:p>
                    <w:p w14:paraId="2EC942F8" w14:textId="77777777" w:rsidR="00492F04" w:rsidRPr="00A727D0" w:rsidRDefault="00492F04" w:rsidP="0040014A">
                      <w:pPr>
                        <w:rPr>
                          <w:rFonts w:ascii="Comic Sans MS" w:hAnsi="Comic Sans MS"/>
                        </w:rPr>
                      </w:pPr>
                      <w:r w:rsidRPr="00EA6E5B">
                        <w:rPr>
                          <w:rFonts w:ascii="Comic Sans MS" w:hAnsi="Comic Sans MS"/>
                        </w:rPr>
                        <w:t xml:space="preserve"> </w:t>
                      </w:r>
                    </w:p>
                    <w:p w14:paraId="7A1AE115" w14:textId="77777777" w:rsidR="00492F04" w:rsidRPr="006F1850" w:rsidRDefault="00492F04" w:rsidP="0040014A">
                      <w:pPr>
                        <w:widowControl/>
                        <w:suppressAutoHyphens w:val="0"/>
                        <w:rPr>
                          <w:rFonts w:ascii="Comic Sans MS" w:hAnsi="Comic Sans MS"/>
                          <w:sz w:val="28"/>
                        </w:rPr>
                      </w:pPr>
                    </w:p>
                    <w:p w14:paraId="7439DD49" w14:textId="77777777" w:rsidR="00492F04" w:rsidRPr="00EA6E5B" w:rsidRDefault="00492F04" w:rsidP="0040014A">
                      <w:pPr>
                        <w:ind w:firstLine="720"/>
                        <w:jc w:val="center"/>
                        <w:rPr>
                          <w:rFonts w:ascii="Comic Sans MS" w:hAnsi="Comic Sans MS"/>
                          <w:u w:val="single"/>
                        </w:rPr>
                      </w:pPr>
                    </w:p>
                    <w:p w14:paraId="6AEB20B2" w14:textId="77777777" w:rsidR="00492F04" w:rsidRPr="00EA6E5B" w:rsidRDefault="00492F04" w:rsidP="0040014A">
                      <w:pPr>
                        <w:ind w:firstLine="720"/>
                        <w:jc w:val="center"/>
                        <w:rPr>
                          <w:rFonts w:ascii="Comic Sans MS" w:hAnsi="Comic Sans MS"/>
                          <w:u w:val="single"/>
                        </w:rPr>
                      </w:pPr>
                    </w:p>
                    <w:p w14:paraId="59522B26" w14:textId="77777777" w:rsidR="00492F04" w:rsidRPr="00EA6E5B" w:rsidRDefault="00492F04" w:rsidP="0040014A">
                      <w:pPr>
                        <w:ind w:firstLine="284"/>
                        <w:rPr>
                          <w:rFonts w:ascii="Comic Sans MS" w:hAnsi="Comic Sans MS"/>
                        </w:rPr>
                      </w:pPr>
                      <w:r w:rsidRPr="00EA6E5B">
                        <w:rPr>
                          <w:rFonts w:ascii="Comic Sans MS" w:hAnsi="Comic Sans MS"/>
                        </w:rPr>
                        <w:t xml:space="preserve"> </w:t>
                      </w:r>
                    </w:p>
                    <w:p w14:paraId="404E2C98" w14:textId="77777777" w:rsidR="00492F04" w:rsidRPr="00C56093" w:rsidRDefault="00492F04" w:rsidP="0040014A">
                      <w:pPr>
                        <w:ind w:firstLine="284"/>
                        <w:rPr>
                          <w:rFonts w:ascii="Comic Sans MS" w:hAnsi="Comic Sans MS"/>
                        </w:rPr>
                      </w:pPr>
                    </w:p>
                    <w:p w14:paraId="12118A41" w14:textId="77777777" w:rsidR="00492F04" w:rsidRPr="00EA6E5B" w:rsidRDefault="00492F04" w:rsidP="0040014A">
                      <w:pPr>
                        <w:ind w:firstLine="720"/>
                        <w:jc w:val="center"/>
                        <w:rPr>
                          <w:rFonts w:ascii="Comic Sans MS" w:hAnsi="Comic Sans MS"/>
                          <w:u w:val="single"/>
                        </w:rPr>
                      </w:pPr>
                    </w:p>
                    <w:p w14:paraId="45F19A95" w14:textId="77777777" w:rsidR="00492F04" w:rsidRPr="00EA6E5B" w:rsidRDefault="00492F04" w:rsidP="0040014A">
                      <w:pPr>
                        <w:ind w:firstLine="720"/>
                        <w:jc w:val="center"/>
                        <w:rPr>
                          <w:rFonts w:ascii="Comic Sans MS" w:hAnsi="Comic Sans MS"/>
                        </w:rPr>
                      </w:pPr>
                    </w:p>
                    <w:p w14:paraId="60C41E18" w14:textId="77777777" w:rsidR="00492F04" w:rsidRPr="00EA6E5B" w:rsidRDefault="00492F04" w:rsidP="0040014A">
                      <w:pPr>
                        <w:ind w:firstLine="720"/>
                        <w:jc w:val="center"/>
                        <w:rPr>
                          <w:rFonts w:ascii="Comic Sans MS" w:hAnsi="Comic Sans MS"/>
                          <w:sz w:val="28"/>
                          <w:u w:val="single"/>
                        </w:rPr>
                      </w:pPr>
                    </w:p>
                    <w:p w14:paraId="5EC361FF" w14:textId="77777777" w:rsidR="00492F04" w:rsidRPr="00EA6E5B" w:rsidRDefault="00492F04" w:rsidP="0040014A">
                      <w:pPr>
                        <w:rPr>
                          <w:rFonts w:ascii="Comic Sans MS" w:hAnsi="Comic Sans MS"/>
                        </w:rPr>
                      </w:pPr>
                    </w:p>
                    <w:p w14:paraId="08936754" w14:textId="77777777" w:rsidR="00492F04" w:rsidRPr="00F440A1" w:rsidRDefault="00492F04" w:rsidP="0040014A">
                      <w:pPr>
                        <w:rPr>
                          <w:rFonts w:ascii="Comic Sans MS" w:hAnsi="Comic Sans MS"/>
                          <w:sz w:val="28"/>
                        </w:rPr>
                      </w:pPr>
                      <w:r w:rsidRPr="00F440A1">
                        <w:rPr>
                          <w:rFonts w:ascii="Comic Sans MS" w:hAnsi="Comic Sans MS"/>
                          <w:sz w:val="28"/>
                        </w:rPr>
                        <w:t xml:space="preserve"> </w:t>
                      </w:r>
                    </w:p>
                    <w:p w14:paraId="19EFC661" w14:textId="77777777" w:rsidR="00492F04" w:rsidRPr="00F20402" w:rsidRDefault="00492F04" w:rsidP="0040014A">
                      <w:pPr>
                        <w:rPr>
                          <w:rFonts w:ascii="Comic Sans MS" w:hAnsi="Comic Sans MS"/>
                          <w:i/>
                        </w:rPr>
                      </w:pPr>
                      <w:r w:rsidRPr="00CB0330">
                        <w:rPr>
                          <w:rFonts w:ascii="Comic Sans MS" w:hAnsi="Comic Sans MS"/>
                          <w:i/>
                        </w:rPr>
                        <w:t xml:space="preserve"> </w:t>
                      </w:r>
                    </w:p>
                    <w:p w14:paraId="1E9A27F2" w14:textId="77777777" w:rsidR="00492F04" w:rsidRPr="00CB0330" w:rsidRDefault="00492F04" w:rsidP="0040014A">
                      <w:pPr>
                        <w:rPr>
                          <w:rFonts w:ascii="Comic Sans MS" w:hAnsi="Comic Sans MS"/>
                        </w:rPr>
                      </w:pPr>
                    </w:p>
                    <w:p w14:paraId="1AFB24F1" w14:textId="77777777" w:rsidR="00492F04" w:rsidRPr="00CB0330" w:rsidRDefault="00492F04" w:rsidP="0040014A">
                      <w:pPr>
                        <w:rPr>
                          <w:rFonts w:ascii="Comic Sans MS" w:hAnsi="Comic Sans MS"/>
                        </w:rPr>
                      </w:pPr>
                    </w:p>
                    <w:p w14:paraId="2FC4E39B" w14:textId="77777777" w:rsidR="00492F04" w:rsidRPr="00CB0330" w:rsidRDefault="00492F04" w:rsidP="0040014A">
                      <w:pPr>
                        <w:rPr>
                          <w:rFonts w:ascii="Comic Sans MS" w:hAnsi="Comic Sans MS"/>
                        </w:rPr>
                      </w:pPr>
                    </w:p>
                    <w:p w14:paraId="2F5C71AC" w14:textId="77777777" w:rsidR="00492F04" w:rsidRPr="00CB0330" w:rsidRDefault="00492F04" w:rsidP="0040014A">
                      <w:pPr>
                        <w:rPr>
                          <w:rFonts w:ascii="Comic Sans MS" w:hAnsi="Comic Sans MS"/>
                        </w:rPr>
                      </w:pPr>
                    </w:p>
                    <w:p w14:paraId="0881AE73" w14:textId="77777777" w:rsidR="00492F04" w:rsidRPr="00CB0330" w:rsidRDefault="00492F04" w:rsidP="0040014A">
                      <w:pPr>
                        <w:rPr>
                          <w:rFonts w:ascii="Comic Sans MS" w:hAnsi="Comic Sans MS"/>
                        </w:rPr>
                      </w:pPr>
                    </w:p>
                    <w:p w14:paraId="720E38E2" w14:textId="77777777" w:rsidR="00492F04" w:rsidRPr="00CB0330" w:rsidRDefault="00492F04" w:rsidP="0040014A">
                      <w:pPr>
                        <w:rPr>
                          <w:rFonts w:ascii="Comic Sans MS" w:hAnsi="Comic Sans MS"/>
                        </w:rPr>
                      </w:pPr>
                    </w:p>
                  </w:txbxContent>
                </v:textbox>
                <w10:wrap type="tight"/>
              </v:shape>
            </w:pict>
          </mc:Fallback>
        </mc:AlternateContent>
      </w:r>
      <w:r w:rsidR="00234863">
        <w:rPr>
          <w:noProof/>
          <w:szCs w:val="20"/>
        </w:rPr>
        <mc:AlternateContent>
          <mc:Choice Requires="wps">
            <w:drawing>
              <wp:anchor distT="0" distB="0" distL="114935" distR="114935" simplePos="0" relativeHeight="251655680" behindDoc="0" locked="0" layoutInCell="1" allowOverlap="1" wp14:anchorId="1D0D0A16" wp14:editId="52F6F4B0">
                <wp:simplePos x="0" y="0"/>
                <wp:positionH relativeFrom="column">
                  <wp:posOffset>69850</wp:posOffset>
                </wp:positionH>
                <wp:positionV relativeFrom="paragraph">
                  <wp:posOffset>844550</wp:posOffset>
                </wp:positionV>
                <wp:extent cx="4551045" cy="2023110"/>
                <wp:effectExtent l="6350" t="6350" r="14605" b="152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1045" cy="2023110"/>
                        </a:xfrm>
                        <a:prstGeom prst="rect">
                          <a:avLst/>
                        </a:prstGeom>
                        <a:solidFill>
                          <a:srgbClr val="FFFFFF"/>
                        </a:solidFill>
                        <a:ln w="6350">
                          <a:solidFill>
                            <a:srgbClr val="000000"/>
                          </a:solidFill>
                          <a:miter lim="800000"/>
                          <a:headEnd/>
                          <a:tailEnd/>
                        </a:ln>
                      </wps:spPr>
                      <wps:txbx>
                        <w:txbxContent>
                          <w:p w14:paraId="009E5349" w14:textId="77777777" w:rsidR="00492F04" w:rsidRDefault="00492F04" w:rsidP="0040014A">
                            <w:pPr>
                              <w:jc w:val="center"/>
                              <w:rPr>
                                <w:rFonts w:ascii="Comic Sans MS" w:hAnsi="Comic Sans MS"/>
                                <w:sz w:val="28"/>
                                <w:szCs w:val="28"/>
                              </w:rPr>
                            </w:pPr>
                            <w:r>
                              <w:rPr>
                                <w:rFonts w:ascii="Comic Sans MS" w:hAnsi="Comic Sans MS"/>
                                <w:sz w:val="28"/>
                                <w:szCs w:val="28"/>
                              </w:rPr>
                              <w:t>My spelling words this week, are:</w:t>
                            </w:r>
                          </w:p>
                          <w:p w14:paraId="54EDCCB8" w14:textId="77777777" w:rsidR="00492F04" w:rsidRDefault="00492F04">
                            <w:pPr>
                              <w:jc w:val="center"/>
                              <w:rPr>
                                <w:rFonts w:ascii="Comic Sans MS" w:hAnsi="Comic Sans MS"/>
                                <w:sz w:val="28"/>
                                <w:szCs w:val="28"/>
                              </w:rPr>
                            </w:pPr>
                          </w:p>
                          <w:p w14:paraId="41D38756" w14:textId="77777777" w:rsidR="00492F04" w:rsidRDefault="00492F04">
                            <w:pPr>
                              <w:rPr>
                                <w:rFonts w:ascii="Comic Sans MS" w:hAnsi="Comic Sans MS"/>
                                <w:sz w:val="28"/>
                                <w:szCs w:val="28"/>
                              </w:rPr>
                            </w:pPr>
                            <w:r>
                              <w:rPr>
                                <w:rFonts w:ascii="Comic Sans MS" w:hAnsi="Comic Sans MS"/>
                                <w:sz w:val="28"/>
                                <w:szCs w:val="28"/>
                              </w:rPr>
                              <w:t xml:space="preserve">1.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6. </w:t>
                            </w:r>
                          </w:p>
                          <w:p w14:paraId="6AFBC109" w14:textId="77777777" w:rsidR="00492F04" w:rsidRDefault="00492F04">
                            <w:pPr>
                              <w:rPr>
                                <w:rFonts w:ascii="Comic Sans MS" w:hAnsi="Comic Sans MS"/>
                                <w:sz w:val="28"/>
                                <w:szCs w:val="28"/>
                              </w:rPr>
                            </w:pPr>
                            <w:r>
                              <w:rPr>
                                <w:rFonts w:ascii="Comic Sans MS" w:hAnsi="Comic Sans MS"/>
                                <w:sz w:val="28"/>
                                <w:szCs w:val="28"/>
                              </w:rPr>
                              <w:t xml:space="preserve">2.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7. </w:t>
                            </w:r>
                          </w:p>
                          <w:p w14:paraId="57296B75" w14:textId="77777777" w:rsidR="00492F04" w:rsidRDefault="00492F04">
                            <w:pPr>
                              <w:rPr>
                                <w:rFonts w:ascii="Comic Sans MS" w:hAnsi="Comic Sans MS"/>
                                <w:sz w:val="28"/>
                                <w:szCs w:val="28"/>
                              </w:rPr>
                            </w:pPr>
                            <w:r>
                              <w:rPr>
                                <w:rFonts w:ascii="Comic Sans MS" w:hAnsi="Comic Sans MS"/>
                                <w:sz w:val="28"/>
                                <w:szCs w:val="28"/>
                              </w:rPr>
                              <w:t xml:space="preserve">3.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8. </w:t>
                            </w:r>
                            <w:r>
                              <w:rPr>
                                <w:rFonts w:ascii="Comic Sans MS" w:hAnsi="Comic Sans MS"/>
                                <w:sz w:val="28"/>
                                <w:szCs w:val="28"/>
                              </w:rPr>
                              <w:tab/>
                            </w:r>
                          </w:p>
                          <w:p w14:paraId="6B0C44A3" w14:textId="77777777" w:rsidR="00492F04" w:rsidRDefault="00492F04">
                            <w:pPr>
                              <w:rPr>
                                <w:rFonts w:ascii="Comic Sans MS" w:hAnsi="Comic Sans MS"/>
                                <w:sz w:val="28"/>
                                <w:szCs w:val="28"/>
                              </w:rPr>
                            </w:pPr>
                            <w:r>
                              <w:rPr>
                                <w:rFonts w:ascii="Comic Sans MS" w:hAnsi="Comic Sans MS"/>
                                <w:sz w:val="28"/>
                                <w:szCs w:val="28"/>
                              </w:rPr>
                              <w:t xml:space="preserve">4.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9. </w:t>
                            </w:r>
                          </w:p>
                          <w:p w14:paraId="50B218F3" w14:textId="77777777" w:rsidR="00492F04" w:rsidRDefault="00492F04">
                            <w:pPr>
                              <w:rPr>
                                <w:rFonts w:ascii="Comic Sans MS" w:hAnsi="Comic Sans MS"/>
                                <w:sz w:val="28"/>
                                <w:szCs w:val="28"/>
                              </w:rPr>
                            </w:pPr>
                            <w:r>
                              <w:rPr>
                                <w:rFonts w:ascii="Comic Sans MS" w:hAnsi="Comic Sans MS"/>
                                <w:sz w:val="28"/>
                                <w:szCs w:val="28"/>
                              </w:rPr>
                              <w:t xml:space="preserve">5.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10. </w:t>
                            </w:r>
                          </w:p>
                          <w:p w14:paraId="5B74064E" w14:textId="77777777" w:rsidR="00492F04" w:rsidRDefault="00492F04">
                            <w:pPr>
                              <w:rPr>
                                <w:rFonts w:ascii="Comic Sans MS" w:hAnsi="Comic Sans MS"/>
                                <w:sz w:val="28"/>
                                <w:szCs w:val="28"/>
                              </w:rPr>
                            </w:pPr>
                            <w:r>
                              <w:rPr>
                                <w:rFonts w:ascii="Comic Sans MS" w:hAnsi="Comic Sans MS"/>
                                <w:sz w:val="28"/>
                                <w:szCs w:val="28"/>
                              </w:rPr>
                              <w:t xml:space="preserve"> </w:t>
                            </w:r>
                          </w:p>
                          <w:p w14:paraId="0D22CAFC" w14:textId="77777777" w:rsidR="00492F04" w:rsidRDefault="00492F04">
                            <w:pPr>
                              <w:rPr>
                                <w:rFonts w:ascii="Comic Sans MS" w:hAnsi="Comic Sans MS"/>
                                <w:sz w:val="28"/>
                                <w:szCs w:val="28"/>
                              </w:rPr>
                            </w:pPr>
                          </w:p>
                          <w:p w14:paraId="0AD1E790" w14:textId="77777777" w:rsidR="00492F04" w:rsidRDefault="00492F04">
                            <w:pPr>
                              <w:rPr>
                                <w:rFonts w:ascii="Comic Sans MS" w:hAnsi="Comic Sans MS"/>
                                <w:sz w:val="28"/>
                                <w:szCs w:val="28"/>
                              </w:rPr>
                            </w:pPr>
                          </w:p>
                          <w:p w14:paraId="31AD33C3" w14:textId="77777777" w:rsidR="00492F04" w:rsidRPr="00C56093" w:rsidRDefault="00492F04">
                            <w:pPr>
                              <w:rPr>
                                <w:rFonts w:ascii="Comic Sans MS" w:hAnsi="Comic Sans MS"/>
                                <w:sz w:val="28"/>
                                <w:szCs w:val="28"/>
                              </w:rPr>
                            </w:pPr>
                            <w:r>
                              <w:rPr>
                                <w:rFonts w:ascii="Comic Sans MS" w:hAnsi="Comic Sans MS"/>
                                <w:sz w:val="28"/>
                                <w:szCs w:val="28"/>
                              </w:rPr>
                              <w:t xml:space="preserve"> </w:t>
                            </w:r>
                          </w:p>
                          <w:p w14:paraId="5CA79F5F" w14:textId="77777777" w:rsidR="00492F04" w:rsidRDefault="00492F04">
                            <w:pPr>
                              <w:rPr>
                                <w:rFonts w:ascii="Comic Sans MS" w:hAnsi="Comic Sans MS"/>
                              </w:rPr>
                            </w:pPr>
                          </w:p>
                          <w:p w14:paraId="2599F00E" w14:textId="77777777" w:rsidR="00492F04" w:rsidRDefault="00492F04">
                            <w:pPr>
                              <w:rPr>
                                <w:rFonts w:ascii="Comic Sans MS" w:hAnsi="Comic Sans MS"/>
                              </w:rPr>
                            </w:pPr>
                            <w:r>
                              <w:rPr>
                                <w:rFonts w:ascii="Comic Sans MS" w:hAnsi="Comic Sans MS"/>
                              </w:rPr>
                              <w:t xml:space="preserve"> </w:t>
                            </w:r>
                          </w:p>
                          <w:p w14:paraId="1D9B1C2F" w14:textId="77777777" w:rsidR="00492F04" w:rsidRDefault="00492F04">
                            <w:pPr>
                              <w:rPr>
                                <w:rFonts w:ascii="Comic Sans MS" w:hAnsi="Comic Sans MS"/>
                              </w:rPr>
                            </w:pPr>
                          </w:p>
                          <w:p w14:paraId="6294FB68" w14:textId="77777777" w:rsidR="00492F04" w:rsidRDefault="00492F04" w:rsidP="0040014A">
                            <w:pPr>
                              <w:rPr>
                                <w:rFonts w:ascii="Comic Sans MS" w:hAnsi="Comic Sans MS"/>
                                <w:b/>
                                <w:sz w:val="2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5.5pt;margin-top:66.5pt;width:358.35pt;height:159.3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" strokeweight=".5pt">
                <v:textbox inset="7.45pt,3.85pt,7.45pt,3.85pt">
                  <w:txbxContent>
                    <w:p w14:paraId="009E5349" w14:textId="77777777" w:rsidR="00492F04" w:rsidRDefault="00492F04" w:rsidP="0040014A">
                      <w:pPr>
                        <w:jc w:val="center"/>
                        <w:rPr>
                          <w:rFonts w:ascii="Comic Sans MS" w:hAnsi="Comic Sans MS"/>
                          <w:sz w:val="28"/>
                          <w:szCs w:val="28"/>
                        </w:rPr>
                      </w:pPr>
                      <w:r>
                        <w:rPr>
                          <w:rFonts w:ascii="Comic Sans MS" w:hAnsi="Comic Sans MS"/>
                          <w:sz w:val="28"/>
                          <w:szCs w:val="28"/>
                        </w:rPr>
                        <w:t>My spelling words this week, are:</w:t>
                      </w:r>
                    </w:p>
                    <w:p w14:paraId="54EDCCB8" w14:textId="77777777" w:rsidR="00492F04" w:rsidRDefault="00492F04">
                      <w:pPr>
                        <w:jc w:val="center"/>
                        <w:rPr>
                          <w:rFonts w:ascii="Comic Sans MS" w:hAnsi="Comic Sans MS"/>
                          <w:sz w:val="28"/>
                          <w:szCs w:val="28"/>
                        </w:rPr>
                      </w:pPr>
                    </w:p>
                    <w:p w14:paraId="41D38756" w14:textId="77777777" w:rsidR="00492F04" w:rsidRDefault="00492F04">
                      <w:pPr>
                        <w:rPr>
                          <w:rFonts w:ascii="Comic Sans MS" w:hAnsi="Comic Sans MS"/>
                          <w:sz w:val="28"/>
                          <w:szCs w:val="28"/>
                        </w:rPr>
                      </w:pPr>
                      <w:r>
                        <w:rPr>
                          <w:rFonts w:ascii="Comic Sans MS" w:hAnsi="Comic Sans MS"/>
                          <w:sz w:val="28"/>
                          <w:szCs w:val="28"/>
                        </w:rPr>
                        <w:t xml:space="preserve">1.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6. </w:t>
                      </w:r>
                    </w:p>
                    <w:p w14:paraId="6AFBC109" w14:textId="77777777" w:rsidR="00492F04" w:rsidRDefault="00492F04">
                      <w:pPr>
                        <w:rPr>
                          <w:rFonts w:ascii="Comic Sans MS" w:hAnsi="Comic Sans MS"/>
                          <w:sz w:val="28"/>
                          <w:szCs w:val="28"/>
                        </w:rPr>
                      </w:pPr>
                      <w:r>
                        <w:rPr>
                          <w:rFonts w:ascii="Comic Sans MS" w:hAnsi="Comic Sans MS"/>
                          <w:sz w:val="28"/>
                          <w:szCs w:val="28"/>
                        </w:rPr>
                        <w:t xml:space="preserve">2.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7. </w:t>
                      </w:r>
                    </w:p>
                    <w:p w14:paraId="57296B75" w14:textId="77777777" w:rsidR="00492F04" w:rsidRDefault="00492F04">
                      <w:pPr>
                        <w:rPr>
                          <w:rFonts w:ascii="Comic Sans MS" w:hAnsi="Comic Sans MS"/>
                          <w:sz w:val="28"/>
                          <w:szCs w:val="28"/>
                        </w:rPr>
                      </w:pPr>
                      <w:r>
                        <w:rPr>
                          <w:rFonts w:ascii="Comic Sans MS" w:hAnsi="Comic Sans MS"/>
                          <w:sz w:val="28"/>
                          <w:szCs w:val="28"/>
                        </w:rPr>
                        <w:t xml:space="preserve">3.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8. </w:t>
                      </w:r>
                      <w:r>
                        <w:rPr>
                          <w:rFonts w:ascii="Comic Sans MS" w:hAnsi="Comic Sans MS"/>
                          <w:sz w:val="28"/>
                          <w:szCs w:val="28"/>
                        </w:rPr>
                        <w:tab/>
                      </w:r>
                    </w:p>
                    <w:p w14:paraId="6B0C44A3" w14:textId="77777777" w:rsidR="00492F04" w:rsidRDefault="00492F04">
                      <w:pPr>
                        <w:rPr>
                          <w:rFonts w:ascii="Comic Sans MS" w:hAnsi="Comic Sans MS"/>
                          <w:sz w:val="28"/>
                          <w:szCs w:val="28"/>
                        </w:rPr>
                      </w:pPr>
                      <w:r>
                        <w:rPr>
                          <w:rFonts w:ascii="Comic Sans MS" w:hAnsi="Comic Sans MS"/>
                          <w:sz w:val="28"/>
                          <w:szCs w:val="28"/>
                        </w:rPr>
                        <w:t xml:space="preserve">4.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9. </w:t>
                      </w:r>
                    </w:p>
                    <w:p w14:paraId="50B218F3" w14:textId="77777777" w:rsidR="00492F04" w:rsidRDefault="00492F04">
                      <w:pPr>
                        <w:rPr>
                          <w:rFonts w:ascii="Comic Sans MS" w:hAnsi="Comic Sans MS"/>
                          <w:sz w:val="28"/>
                          <w:szCs w:val="28"/>
                        </w:rPr>
                      </w:pPr>
                      <w:r>
                        <w:rPr>
                          <w:rFonts w:ascii="Comic Sans MS" w:hAnsi="Comic Sans MS"/>
                          <w:sz w:val="28"/>
                          <w:szCs w:val="28"/>
                        </w:rPr>
                        <w:t xml:space="preserve">5.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10. </w:t>
                      </w:r>
                    </w:p>
                    <w:p w14:paraId="5B74064E" w14:textId="77777777" w:rsidR="00492F04" w:rsidRDefault="00492F04">
                      <w:pPr>
                        <w:rPr>
                          <w:rFonts w:ascii="Comic Sans MS" w:hAnsi="Comic Sans MS"/>
                          <w:sz w:val="28"/>
                          <w:szCs w:val="28"/>
                        </w:rPr>
                      </w:pPr>
                      <w:r>
                        <w:rPr>
                          <w:rFonts w:ascii="Comic Sans MS" w:hAnsi="Comic Sans MS"/>
                          <w:sz w:val="28"/>
                          <w:szCs w:val="28"/>
                        </w:rPr>
                        <w:t xml:space="preserve"> </w:t>
                      </w:r>
                    </w:p>
                    <w:p w14:paraId="0D22CAFC" w14:textId="77777777" w:rsidR="00492F04" w:rsidRDefault="00492F04">
                      <w:pPr>
                        <w:rPr>
                          <w:rFonts w:ascii="Comic Sans MS" w:hAnsi="Comic Sans MS"/>
                          <w:sz w:val="28"/>
                          <w:szCs w:val="28"/>
                        </w:rPr>
                      </w:pPr>
                    </w:p>
                    <w:p w14:paraId="0AD1E790" w14:textId="77777777" w:rsidR="00492F04" w:rsidRDefault="00492F04">
                      <w:pPr>
                        <w:rPr>
                          <w:rFonts w:ascii="Comic Sans MS" w:hAnsi="Comic Sans MS"/>
                          <w:sz w:val="28"/>
                          <w:szCs w:val="28"/>
                        </w:rPr>
                      </w:pPr>
                    </w:p>
                    <w:p w14:paraId="31AD33C3" w14:textId="77777777" w:rsidR="00492F04" w:rsidRPr="00C56093" w:rsidRDefault="00492F04">
                      <w:pPr>
                        <w:rPr>
                          <w:rFonts w:ascii="Comic Sans MS" w:hAnsi="Comic Sans MS"/>
                          <w:sz w:val="28"/>
                          <w:szCs w:val="28"/>
                        </w:rPr>
                      </w:pPr>
                      <w:r>
                        <w:rPr>
                          <w:rFonts w:ascii="Comic Sans MS" w:hAnsi="Comic Sans MS"/>
                          <w:sz w:val="28"/>
                          <w:szCs w:val="28"/>
                        </w:rPr>
                        <w:t xml:space="preserve"> </w:t>
                      </w:r>
                    </w:p>
                    <w:p w14:paraId="5CA79F5F" w14:textId="77777777" w:rsidR="00492F04" w:rsidRDefault="00492F04">
                      <w:pPr>
                        <w:rPr>
                          <w:rFonts w:ascii="Comic Sans MS" w:hAnsi="Comic Sans MS"/>
                        </w:rPr>
                      </w:pPr>
                    </w:p>
                    <w:p w14:paraId="2599F00E" w14:textId="77777777" w:rsidR="00492F04" w:rsidRDefault="00492F04">
                      <w:pPr>
                        <w:rPr>
                          <w:rFonts w:ascii="Comic Sans MS" w:hAnsi="Comic Sans MS"/>
                        </w:rPr>
                      </w:pPr>
                      <w:r>
                        <w:rPr>
                          <w:rFonts w:ascii="Comic Sans MS" w:hAnsi="Comic Sans MS"/>
                        </w:rPr>
                        <w:t xml:space="preserve"> </w:t>
                      </w:r>
                    </w:p>
                    <w:p w14:paraId="1D9B1C2F" w14:textId="77777777" w:rsidR="00492F04" w:rsidRDefault="00492F04">
                      <w:pPr>
                        <w:rPr>
                          <w:rFonts w:ascii="Comic Sans MS" w:hAnsi="Comic Sans MS"/>
                        </w:rPr>
                      </w:pPr>
                    </w:p>
                    <w:p w14:paraId="6294FB68" w14:textId="77777777" w:rsidR="00492F04" w:rsidRDefault="00492F04" w:rsidP="0040014A">
                      <w:pPr>
                        <w:rPr>
                          <w:rFonts w:ascii="Comic Sans MS" w:hAnsi="Comic Sans MS"/>
                          <w:b/>
                          <w:sz w:val="28"/>
                        </w:rPr>
                      </w:pPr>
                    </w:p>
                  </w:txbxContent>
                </v:textbox>
              </v:shape>
            </w:pict>
          </mc:Fallback>
        </mc:AlternateContent>
      </w:r>
      <w:r w:rsidR="00234863">
        <w:rPr>
          <w:noProof/>
          <w:szCs w:val="20"/>
        </w:rPr>
        <mc:AlternateContent>
          <mc:Choice Requires="wps">
            <w:drawing>
              <wp:anchor distT="0" distB="0" distL="114935" distR="114935" simplePos="0" relativeHeight="251654656" behindDoc="0" locked="0" layoutInCell="1" allowOverlap="1" wp14:anchorId="1BE727DA" wp14:editId="0DF086D4">
                <wp:simplePos x="0" y="0"/>
                <wp:positionH relativeFrom="column">
                  <wp:posOffset>46990</wp:posOffset>
                </wp:positionH>
                <wp:positionV relativeFrom="paragraph">
                  <wp:posOffset>-595630</wp:posOffset>
                </wp:positionV>
                <wp:extent cx="4561205" cy="1315085"/>
                <wp:effectExtent l="0" t="1270" r="14605" b="1714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1205" cy="1315085"/>
                        </a:xfrm>
                        <a:prstGeom prst="rect">
                          <a:avLst/>
                        </a:prstGeom>
                        <a:solidFill>
                          <a:srgbClr val="FFFFFF"/>
                        </a:solidFill>
                        <a:ln w="6350">
                          <a:solidFill>
                            <a:srgbClr val="000000"/>
                          </a:solidFill>
                          <a:miter lim="800000"/>
                          <a:headEnd/>
                          <a:tailEnd/>
                        </a:ln>
                      </wps:spPr>
                      <wps:txbx>
                        <w:txbxContent>
                          <w:p w14:paraId="159F8BE4" w14:textId="77777777" w:rsidR="00492F04" w:rsidRDefault="00492F04">
                            <w:pPr>
                              <w:jc w:val="center"/>
                              <w:rPr>
                                <w:rFonts w:ascii="Comic Sans MS" w:hAnsi="Comic Sans MS"/>
                                <w:sz w:val="32"/>
                              </w:rPr>
                            </w:pPr>
                            <w:r>
                              <w:rPr>
                                <w:rFonts w:ascii="Comic Sans MS" w:hAnsi="Comic Sans MS"/>
                                <w:sz w:val="32"/>
                              </w:rPr>
                              <w:t>Room 20’s Homework</w:t>
                            </w:r>
                          </w:p>
                          <w:p w14:paraId="24C65E81" w14:textId="156593F9" w:rsidR="00492F04" w:rsidRDefault="00492F04">
                            <w:pPr>
                              <w:jc w:val="center"/>
                              <w:rPr>
                                <w:rFonts w:ascii="Comic Sans MS" w:hAnsi="Comic Sans MS"/>
                                <w:sz w:val="32"/>
                              </w:rPr>
                            </w:pPr>
                            <w:r>
                              <w:rPr>
                                <w:rFonts w:ascii="Comic Sans MS" w:hAnsi="Comic Sans MS"/>
                                <w:sz w:val="32"/>
                              </w:rPr>
                              <w:t xml:space="preserve">Term 3 </w:t>
                            </w:r>
                            <w:proofErr w:type="gramStart"/>
                            <w:r>
                              <w:rPr>
                                <w:rFonts w:ascii="Comic Sans MS" w:hAnsi="Comic Sans MS"/>
                                <w:sz w:val="32"/>
                              </w:rPr>
                              <w:t>Week</w:t>
                            </w:r>
                            <w:proofErr w:type="gramEnd"/>
                            <w:r>
                              <w:rPr>
                                <w:rFonts w:ascii="Comic Sans MS" w:hAnsi="Comic Sans MS"/>
                                <w:sz w:val="32"/>
                              </w:rPr>
                              <w:t xml:space="preserve"> 6</w:t>
                            </w:r>
                          </w:p>
                          <w:p w14:paraId="692448F0" w14:textId="631781D6" w:rsidR="00492F04" w:rsidRDefault="00492F04">
                            <w:pPr>
                              <w:jc w:val="center"/>
                              <w:rPr>
                                <w:rFonts w:ascii="Comic Sans MS" w:hAnsi="Comic Sans MS"/>
                                <w:sz w:val="32"/>
                              </w:rPr>
                            </w:pPr>
                            <w:r>
                              <w:rPr>
                                <w:rFonts w:ascii="Comic Sans MS" w:hAnsi="Comic Sans MS"/>
                                <w:sz w:val="32"/>
                              </w:rPr>
                              <w:t>Due Friday September 16</w:t>
                            </w:r>
                          </w:p>
                          <w:p w14:paraId="300F035E" w14:textId="77777777" w:rsidR="00492F04" w:rsidRDefault="00492F04">
                            <w:pPr>
                              <w:jc w:val="center"/>
                              <w:rPr>
                                <w:rFonts w:ascii="Comic Sans MS" w:hAnsi="Comic Sans MS"/>
                                <w:sz w:val="32"/>
                              </w:rPr>
                            </w:pPr>
                            <w:r>
                              <w:rPr>
                                <w:rFonts w:ascii="Comic Sans MS" w:hAnsi="Comic Sans MS"/>
                                <w:sz w:val="32"/>
                              </w:rPr>
                              <w:t>www.ahamilton5.wikispaces.com</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3.7pt;margin-top:-46.85pt;width:359.15pt;height:103.55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" strokeweight=".5pt">
                <v:textbox inset="7.45pt,3.85pt,7.45pt,3.85pt">
                  <w:txbxContent>
                    <w:p w14:paraId="159F8BE4" w14:textId="77777777" w:rsidR="00492F04" w:rsidRDefault="00492F04">
                      <w:pPr>
                        <w:jc w:val="center"/>
                        <w:rPr>
                          <w:rFonts w:ascii="Comic Sans MS" w:hAnsi="Comic Sans MS"/>
                          <w:sz w:val="32"/>
                        </w:rPr>
                      </w:pPr>
                      <w:r>
                        <w:rPr>
                          <w:rFonts w:ascii="Comic Sans MS" w:hAnsi="Comic Sans MS"/>
                          <w:sz w:val="32"/>
                        </w:rPr>
                        <w:t>Room 20’s Homework</w:t>
                      </w:r>
                    </w:p>
                    <w:p w14:paraId="24C65E81" w14:textId="156593F9" w:rsidR="00492F04" w:rsidRDefault="00492F04">
                      <w:pPr>
                        <w:jc w:val="center"/>
                        <w:rPr>
                          <w:rFonts w:ascii="Comic Sans MS" w:hAnsi="Comic Sans MS"/>
                          <w:sz w:val="32"/>
                        </w:rPr>
                      </w:pPr>
                      <w:r>
                        <w:rPr>
                          <w:rFonts w:ascii="Comic Sans MS" w:hAnsi="Comic Sans MS"/>
                          <w:sz w:val="32"/>
                        </w:rPr>
                        <w:t xml:space="preserve">Term 3 </w:t>
                      </w:r>
                      <w:proofErr w:type="gramStart"/>
                      <w:r>
                        <w:rPr>
                          <w:rFonts w:ascii="Comic Sans MS" w:hAnsi="Comic Sans MS"/>
                          <w:sz w:val="32"/>
                        </w:rPr>
                        <w:t>Week</w:t>
                      </w:r>
                      <w:proofErr w:type="gramEnd"/>
                      <w:r>
                        <w:rPr>
                          <w:rFonts w:ascii="Comic Sans MS" w:hAnsi="Comic Sans MS"/>
                          <w:sz w:val="32"/>
                        </w:rPr>
                        <w:t xml:space="preserve"> 6</w:t>
                      </w:r>
                    </w:p>
                    <w:p w14:paraId="692448F0" w14:textId="631781D6" w:rsidR="00492F04" w:rsidRDefault="00492F04">
                      <w:pPr>
                        <w:jc w:val="center"/>
                        <w:rPr>
                          <w:rFonts w:ascii="Comic Sans MS" w:hAnsi="Comic Sans MS"/>
                          <w:sz w:val="32"/>
                        </w:rPr>
                      </w:pPr>
                      <w:r>
                        <w:rPr>
                          <w:rFonts w:ascii="Comic Sans MS" w:hAnsi="Comic Sans MS"/>
                          <w:sz w:val="32"/>
                        </w:rPr>
                        <w:t>Due Friday September 16</w:t>
                      </w:r>
                    </w:p>
                    <w:p w14:paraId="300F035E" w14:textId="77777777" w:rsidR="00492F04" w:rsidRDefault="00492F04">
                      <w:pPr>
                        <w:jc w:val="center"/>
                        <w:rPr>
                          <w:rFonts w:ascii="Comic Sans MS" w:hAnsi="Comic Sans MS"/>
                          <w:sz w:val="32"/>
                        </w:rPr>
                      </w:pPr>
                      <w:r>
                        <w:rPr>
                          <w:rFonts w:ascii="Comic Sans MS" w:hAnsi="Comic Sans MS"/>
                          <w:sz w:val="32"/>
                        </w:rPr>
                        <w:t>www.ahamilton5.wikispaces.com</w:t>
                      </w:r>
                    </w:p>
                  </w:txbxContent>
                </v:textbox>
              </v:shape>
            </w:pict>
          </mc:Fallback>
        </mc:AlternateContent>
      </w:r>
    </w:p>
    <w:p w14:paraId="3F5D4C1D" w14:textId="20FC3583" w:rsidR="0040014A" w:rsidRDefault="007203DE" w:rsidP="004001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left="-567"/>
      </w:pPr>
      <w:r>
        <w:rPr>
          <w:rFonts w:ascii="Verdana" w:hAnsi="Verdana" w:cs="Verdana"/>
          <w:b/>
          <w:bCs/>
          <w:noProof/>
          <w:color w:val="000000"/>
        </w:rPr>
        <w:lastRenderedPageBreak/>
        <mc:AlternateContent>
          <mc:Choice Requires="wps">
            <w:drawing>
              <wp:anchor distT="0" distB="0" distL="114300" distR="114300" simplePos="0" relativeHeight="251671040" behindDoc="0" locked="0" layoutInCell="1" allowOverlap="1" wp14:anchorId="069DAE7F" wp14:editId="62BED89A">
                <wp:simplePos x="0" y="0"/>
                <wp:positionH relativeFrom="column">
                  <wp:posOffset>4206240</wp:posOffset>
                </wp:positionH>
                <wp:positionV relativeFrom="paragraph">
                  <wp:posOffset>-34925</wp:posOffset>
                </wp:positionV>
                <wp:extent cx="4582160" cy="71628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4582160" cy="7162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9925DE" w14:textId="77777777" w:rsidR="007203DE" w:rsidRDefault="007203DE" w:rsidP="007203DE">
                            <w:pPr>
                              <w:autoSpaceDE w:val="0"/>
                              <w:jc w:val="center"/>
                              <w:rPr>
                                <w:rFonts w:ascii="Comic Sans MS" w:eastAsia="Arial-BoldMT" w:hAnsi="Comic Sans MS" w:cs="Arial-BoldMT"/>
                                <w:color w:val="000000"/>
                              </w:rPr>
                            </w:pPr>
                          </w:p>
                          <w:p w14:paraId="10DF3B8C" w14:textId="77777777" w:rsidR="007203DE" w:rsidRPr="007203DE" w:rsidRDefault="007203DE" w:rsidP="007203DE">
                            <w:pPr>
                              <w:autoSpaceDE w:val="0"/>
                              <w:jc w:val="center"/>
                              <w:rPr>
                                <w:rFonts w:ascii="Comic Sans MS" w:eastAsia="Arial-BoldMT" w:hAnsi="Comic Sans MS" w:cs="Arial-BoldMT"/>
                                <w:color w:val="000000"/>
                              </w:rPr>
                            </w:pPr>
                            <w:r w:rsidRPr="007203DE">
                              <w:rPr>
                                <w:rFonts w:ascii="Comic Sans MS" w:eastAsia="Arial-BoldMT" w:hAnsi="Comic Sans MS" w:cs="Arial-BoldMT"/>
                                <w:color w:val="000000"/>
                              </w:rPr>
                              <w:t>Features of Poetry</w:t>
                            </w:r>
                          </w:p>
                          <w:p w14:paraId="5EFC2E6B" w14:textId="77777777" w:rsidR="007203DE" w:rsidRPr="007203DE" w:rsidRDefault="007203DE" w:rsidP="007203DE">
                            <w:pPr>
                              <w:autoSpaceDE w:val="0"/>
                              <w:jc w:val="center"/>
                            </w:pPr>
                          </w:p>
                          <w:p w14:paraId="0B8DA06E" w14:textId="6982243F" w:rsidR="007203DE" w:rsidRPr="007203DE" w:rsidRDefault="007203DE" w:rsidP="007203DE">
                            <w:pPr>
                              <w:autoSpaceDE w:val="0"/>
                              <w:rPr>
                                <w:rFonts w:ascii="Comic Sans MS" w:eastAsia="Arial-BoldMT" w:hAnsi="Comic Sans MS" w:cs="Arial-BoldMT"/>
                                <w:color w:val="000000"/>
                              </w:rPr>
                            </w:pPr>
                            <w:r w:rsidRPr="007203DE">
                              <w:rPr>
                                <w:rFonts w:ascii="Comic Sans MS" w:eastAsia="Arial-BoldMT" w:hAnsi="Comic Sans MS" w:cs="Arial-BoldMT"/>
                                <w:color w:val="000000"/>
                              </w:rPr>
                              <w:t>A poem is a piece of writing in which all the words have been carefully chosen for the way they sound and the pictures they create in the reader's mind. There are many different types of poem.</w:t>
                            </w:r>
                          </w:p>
                          <w:p w14:paraId="53506278" w14:textId="77777777" w:rsidR="007203DE" w:rsidRPr="007203DE" w:rsidRDefault="007203DE" w:rsidP="007203DE">
                            <w:pPr>
                              <w:autoSpaceDE w:val="0"/>
                            </w:pPr>
                          </w:p>
                          <w:p w14:paraId="4DDE6C83" w14:textId="77777777" w:rsidR="007203DE" w:rsidRPr="007203DE" w:rsidRDefault="007203DE" w:rsidP="007203DE">
                            <w:pPr>
                              <w:autoSpaceDE w:val="0"/>
                              <w:rPr>
                                <w:rFonts w:ascii="Comic Sans MS" w:eastAsia="Arial-BoldMT" w:hAnsi="Comic Sans MS" w:cs="Arial-BoldMT"/>
                                <w:color w:val="000000"/>
                              </w:rPr>
                            </w:pPr>
                            <w:r w:rsidRPr="007203DE">
                              <w:rPr>
                                <w:rFonts w:ascii="Comic Sans MS" w:eastAsia="Arial-BoldMT" w:hAnsi="Comic Sans MS" w:cs="Arial-BoldMT"/>
                                <w:color w:val="000000"/>
                              </w:rPr>
                              <w:t>Most of us are familiar with an acrostic poem where a word is written in capital letters vertically down the page. Each capital letter starts a new line of the poem. Each line describes the person, place or thing.</w:t>
                            </w:r>
                          </w:p>
                          <w:p w14:paraId="68F5AC0A" w14:textId="77777777" w:rsidR="007203DE" w:rsidRPr="007203DE" w:rsidRDefault="007203DE" w:rsidP="007203DE">
                            <w:pPr>
                              <w:autoSpaceDE w:val="0"/>
                            </w:pPr>
                          </w:p>
                          <w:p w14:paraId="33D5DC4B" w14:textId="77777777" w:rsidR="007203DE" w:rsidRPr="007203DE" w:rsidRDefault="007203DE" w:rsidP="007203DE">
                            <w:pPr>
                              <w:autoSpaceDE w:val="0"/>
                              <w:rPr>
                                <w:rFonts w:ascii="Comic Sans MS" w:eastAsia="Arial-BoldMT" w:hAnsi="Comic Sans MS" w:cs="Arial-BoldMT"/>
                                <w:color w:val="000000"/>
                              </w:rPr>
                            </w:pPr>
                            <w:r w:rsidRPr="007203DE">
                              <w:rPr>
                                <w:rFonts w:ascii="Comic Sans MS" w:eastAsia="Arial-BoldMT" w:hAnsi="Comic Sans MS" w:cs="Arial-BoldMT"/>
                                <w:color w:val="000000"/>
                              </w:rPr>
                              <w:t>Other examples include:</w:t>
                            </w:r>
                          </w:p>
                          <w:p w14:paraId="2E70E8DD" w14:textId="77777777" w:rsidR="007203DE" w:rsidRPr="007203DE" w:rsidRDefault="007203DE" w:rsidP="007203DE">
                            <w:pPr>
                              <w:autoSpaceDE w:val="0"/>
                            </w:pPr>
                          </w:p>
                          <w:p w14:paraId="3CA221EE"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CINQUAIN</w:t>
                            </w:r>
                          </w:p>
                          <w:p w14:paraId="32FC716B"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DIAMANTE</w:t>
                            </w:r>
                          </w:p>
                          <w:p w14:paraId="1997D410"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HAIKU</w:t>
                            </w:r>
                          </w:p>
                          <w:p w14:paraId="70AF3A82"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LIMERICK</w:t>
                            </w:r>
                          </w:p>
                          <w:p w14:paraId="0D647F1F"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QUATRAIN</w:t>
                            </w:r>
                          </w:p>
                          <w:p w14:paraId="636D7F55"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SHAPE POEM</w:t>
                            </w:r>
                          </w:p>
                          <w:p w14:paraId="7ABACD1F" w14:textId="77777777" w:rsidR="007203DE" w:rsidRPr="007203DE" w:rsidRDefault="007203DE" w:rsidP="007203DE">
                            <w:pPr>
                              <w:autoSpaceDE w:val="0"/>
                            </w:pPr>
                          </w:p>
                          <w:p w14:paraId="6B5C1805" w14:textId="43FC8FBB" w:rsidR="007203DE" w:rsidRPr="007203DE" w:rsidRDefault="007203DE" w:rsidP="007203DE">
                            <w:pPr>
                              <w:autoSpaceDE w:val="0"/>
                              <w:rPr>
                                <w:rFonts w:ascii="Comic Sans MS" w:eastAsia="Verdana-Bold" w:hAnsi="Comic Sans MS" w:cs="Verdana-Bold"/>
                                <w:color w:val="000000"/>
                              </w:rPr>
                            </w:pPr>
                            <w:r w:rsidRPr="007203DE">
                              <w:rPr>
                                <w:rFonts w:ascii="Comic Sans MS" w:eastAsia="Verdana-Bold" w:hAnsi="Comic Sans MS" w:cs="Verdana-Bold"/>
                                <w:color w:val="000000"/>
                              </w:rPr>
                              <w:t>During the course of the next four weeks we shall be looking at each type of poem and practicing writing our own examples based on our Sustainability theme.</w:t>
                            </w:r>
                          </w:p>
                          <w:p w14:paraId="47125819" w14:textId="77777777" w:rsidR="007203DE" w:rsidRPr="007203DE" w:rsidRDefault="007203DE" w:rsidP="007203DE">
                            <w:pPr>
                              <w:autoSpaceDE w:val="0"/>
                            </w:pPr>
                          </w:p>
                          <w:p w14:paraId="25CAA0A8" w14:textId="0AB0CC45" w:rsidR="007203DE" w:rsidRPr="007203DE" w:rsidRDefault="007203DE" w:rsidP="007203DE">
                            <w:pPr>
                              <w:autoSpaceDE w:val="0"/>
                              <w:rPr>
                                <w:rFonts w:ascii="Comic Sans MS" w:eastAsia="Verdana-Bold" w:hAnsi="Comic Sans MS" w:cs="Verdana-Bold"/>
                                <w:color w:val="000000"/>
                              </w:rPr>
                            </w:pPr>
                            <w:r w:rsidRPr="007203DE">
                              <w:rPr>
                                <w:rFonts w:ascii="Comic Sans MS" w:eastAsia="Verdana-Bold" w:hAnsi="Comic Sans MS" w:cs="Verdana-Bold"/>
                                <w:color w:val="000000"/>
                              </w:rPr>
                              <w:t>For each type of poem listed above, research what you can find out about them and write down the features particular to that form. Copy an example that you find and give some thought to what words you would use in our sustainability theme.</w:t>
                            </w:r>
                          </w:p>
                          <w:p w14:paraId="43AF9409" w14:textId="77777777" w:rsidR="007203DE" w:rsidRDefault="007203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1" type="#_x0000_t202" style="position:absolute;left:0;text-align:left;margin-left:331.2pt;margin-top:-2.7pt;width:360.8pt;height:56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" filled="f" stroked="f">
                <v:textbox>
                  <w:txbxContent>
                    <w:p w14:paraId="3B9925DE" w14:textId="77777777" w:rsidR="007203DE" w:rsidRDefault="007203DE" w:rsidP="007203DE">
                      <w:pPr>
                        <w:autoSpaceDE w:val="0"/>
                        <w:jc w:val="center"/>
                        <w:rPr>
                          <w:rFonts w:ascii="Comic Sans MS" w:eastAsia="Arial-BoldMT" w:hAnsi="Comic Sans MS" w:cs="Arial-BoldMT"/>
                          <w:color w:val="000000"/>
                        </w:rPr>
                      </w:pPr>
                      <w:bookmarkStart w:id="1" w:name="_GoBack"/>
                    </w:p>
                    <w:p w14:paraId="10DF3B8C" w14:textId="77777777" w:rsidR="007203DE" w:rsidRPr="007203DE" w:rsidRDefault="007203DE" w:rsidP="007203DE">
                      <w:pPr>
                        <w:autoSpaceDE w:val="0"/>
                        <w:jc w:val="center"/>
                        <w:rPr>
                          <w:rFonts w:ascii="Comic Sans MS" w:eastAsia="Arial-BoldMT" w:hAnsi="Comic Sans MS" w:cs="Arial-BoldMT"/>
                          <w:color w:val="000000"/>
                        </w:rPr>
                      </w:pPr>
                      <w:r w:rsidRPr="007203DE">
                        <w:rPr>
                          <w:rFonts w:ascii="Comic Sans MS" w:eastAsia="Arial-BoldMT" w:hAnsi="Comic Sans MS" w:cs="Arial-BoldMT"/>
                          <w:color w:val="000000"/>
                        </w:rPr>
                        <w:t>Features of Poetry</w:t>
                      </w:r>
                    </w:p>
                    <w:p w14:paraId="5EFC2E6B" w14:textId="77777777" w:rsidR="007203DE" w:rsidRPr="007203DE" w:rsidRDefault="007203DE" w:rsidP="007203DE">
                      <w:pPr>
                        <w:autoSpaceDE w:val="0"/>
                        <w:jc w:val="center"/>
                      </w:pPr>
                    </w:p>
                    <w:p w14:paraId="0B8DA06E" w14:textId="6982243F" w:rsidR="007203DE" w:rsidRPr="007203DE" w:rsidRDefault="007203DE" w:rsidP="007203DE">
                      <w:pPr>
                        <w:autoSpaceDE w:val="0"/>
                        <w:rPr>
                          <w:rFonts w:ascii="Comic Sans MS" w:eastAsia="Arial-BoldMT" w:hAnsi="Comic Sans MS" w:cs="Arial-BoldMT"/>
                          <w:color w:val="000000"/>
                        </w:rPr>
                      </w:pPr>
                      <w:r w:rsidRPr="007203DE">
                        <w:rPr>
                          <w:rFonts w:ascii="Comic Sans MS" w:eastAsia="Arial-BoldMT" w:hAnsi="Comic Sans MS" w:cs="Arial-BoldMT"/>
                          <w:color w:val="000000"/>
                        </w:rPr>
                        <w:t xml:space="preserve">A poem is a piece of writing in which all the words have been </w:t>
                      </w:r>
                      <w:r w:rsidRPr="007203DE">
                        <w:rPr>
                          <w:rFonts w:ascii="Comic Sans MS" w:eastAsia="Arial-BoldMT" w:hAnsi="Comic Sans MS" w:cs="Arial-BoldMT"/>
                          <w:color w:val="000000"/>
                        </w:rPr>
                        <w:t xml:space="preserve">carefully </w:t>
                      </w:r>
                      <w:r w:rsidRPr="007203DE">
                        <w:rPr>
                          <w:rFonts w:ascii="Comic Sans MS" w:eastAsia="Arial-BoldMT" w:hAnsi="Comic Sans MS" w:cs="Arial-BoldMT"/>
                          <w:color w:val="000000"/>
                        </w:rPr>
                        <w:t>chosen for the way they sound and the pictures they create in the reader's mind. There are many different types of poem.</w:t>
                      </w:r>
                    </w:p>
                    <w:p w14:paraId="53506278" w14:textId="77777777" w:rsidR="007203DE" w:rsidRPr="007203DE" w:rsidRDefault="007203DE" w:rsidP="007203DE">
                      <w:pPr>
                        <w:autoSpaceDE w:val="0"/>
                      </w:pPr>
                    </w:p>
                    <w:p w14:paraId="4DDE6C83" w14:textId="77777777" w:rsidR="007203DE" w:rsidRPr="007203DE" w:rsidRDefault="007203DE" w:rsidP="007203DE">
                      <w:pPr>
                        <w:autoSpaceDE w:val="0"/>
                        <w:rPr>
                          <w:rFonts w:ascii="Comic Sans MS" w:eastAsia="Arial-BoldMT" w:hAnsi="Comic Sans MS" w:cs="Arial-BoldMT"/>
                          <w:color w:val="000000"/>
                        </w:rPr>
                      </w:pPr>
                      <w:r w:rsidRPr="007203DE">
                        <w:rPr>
                          <w:rFonts w:ascii="Comic Sans MS" w:eastAsia="Arial-BoldMT" w:hAnsi="Comic Sans MS" w:cs="Arial-BoldMT"/>
                          <w:color w:val="000000"/>
                        </w:rPr>
                        <w:t>Most of us are familiar with an acrostic poem where a word is written in capital letters vertically down the page. Each capital letter starts a new line of the poem. Each line describes the person, place or thing.</w:t>
                      </w:r>
                    </w:p>
                    <w:p w14:paraId="68F5AC0A" w14:textId="77777777" w:rsidR="007203DE" w:rsidRPr="007203DE" w:rsidRDefault="007203DE" w:rsidP="007203DE">
                      <w:pPr>
                        <w:autoSpaceDE w:val="0"/>
                      </w:pPr>
                    </w:p>
                    <w:p w14:paraId="33D5DC4B" w14:textId="77777777" w:rsidR="007203DE" w:rsidRPr="007203DE" w:rsidRDefault="007203DE" w:rsidP="007203DE">
                      <w:pPr>
                        <w:autoSpaceDE w:val="0"/>
                        <w:rPr>
                          <w:rFonts w:ascii="Comic Sans MS" w:eastAsia="Arial-BoldMT" w:hAnsi="Comic Sans MS" w:cs="Arial-BoldMT"/>
                          <w:color w:val="000000"/>
                        </w:rPr>
                      </w:pPr>
                      <w:r w:rsidRPr="007203DE">
                        <w:rPr>
                          <w:rFonts w:ascii="Comic Sans MS" w:eastAsia="Arial-BoldMT" w:hAnsi="Comic Sans MS" w:cs="Arial-BoldMT"/>
                          <w:color w:val="000000"/>
                        </w:rPr>
                        <w:t>Other examples include:</w:t>
                      </w:r>
                    </w:p>
                    <w:p w14:paraId="2E70E8DD" w14:textId="77777777" w:rsidR="007203DE" w:rsidRPr="007203DE" w:rsidRDefault="007203DE" w:rsidP="007203DE">
                      <w:pPr>
                        <w:autoSpaceDE w:val="0"/>
                      </w:pPr>
                    </w:p>
                    <w:p w14:paraId="3CA221EE"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CINQUAIN</w:t>
                      </w:r>
                    </w:p>
                    <w:p w14:paraId="32FC716B"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DIAMANTE</w:t>
                      </w:r>
                    </w:p>
                    <w:p w14:paraId="1997D410"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HAIKU</w:t>
                      </w:r>
                    </w:p>
                    <w:p w14:paraId="70AF3A82"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LIMERICK</w:t>
                      </w:r>
                    </w:p>
                    <w:p w14:paraId="0D647F1F"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QUATRAIN</w:t>
                      </w:r>
                    </w:p>
                    <w:p w14:paraId="636D7F55" w14:textId="77777777" w:rsidR="007203DE" w:rsidRPr="007203DE" w:rsidRDefault="007203DE" w:rsidP="007203DE">
                      <w:pPr>
                        <w:numPr>
                          <w:ilvl w:val="0"/>
                          <w:numId w:val="3"/>
                        </w:numPr>
                        <w:tabs>
                          <w:tab w:val="clear" w:pos="432"/>
                          <w:tab w:val="num" w:pos="720"/>
                        </w:tabs>
                        <w:autoSpaceDE w:val="0"/>
                        <w:ind w:left="720" w:hanging="360"/>
                        <w:rPr>
                          <w:rFonts w:ascii="Comic Sans MS" w:eastAsia="Verdana-Bold" w:hAnsi="Comic Sans MS" w:cs="Verdana-Bold"/>
                          <w:color w:val="000000"/>
                          <w:sz w:val="28"/>
                          <w:szCs w:val="28"/>
                        </w:rPr>
                      </w:pPr>
                      <w:r w:rsidRPr="007203DE">
                        <w:rPr>
                          <w:rFonts w:ascii="Comic Sans MS" w:eastAsia="Verdana-Bold" w:hAnsi="Comic Sans MS" w:cs="Verdana-Bold"/>
                          <w:color w:val="000000"/>
                          <w:sz w:val="28"/>
                          <w:szCs w:val="28"/>
                        </w:rPr>
                        <w:t>SHAPE POEM</w:t>
                      </w:r>
                    </w:p>
                    <w:p w14:paraId="7ABACD1F" w14:textId="77777777" w:rsidR="007203DE" w:rsidRPr="007203DE" w:rsidRDefault="007203DE" w:rsidP="007203DE">
                      <w:pPr>
                        <w:autoSpaceDE w:val="0"/>
                      </w:pPr>
                    </w:p>
                    <w:p w14:paraId="6B5C1805" w14:textId="43FC8FBB" w:rsidR="007203DE" w:rsidRPr="007203DE" w:rsidRDefault="007203DE" w:rsidP="007203DE">
                      <w:pPr>
                        <w:autoSpaceDE w:val="0"/>
                        <w:rPr>
                          <w:rFonts w:ascii="Comic Sans MS" w:eastAsia="Verdana-Bold" w:hAnsi="Comic Sans MS" w:cs="Verdana-Bold"/>
                          <w:color w:val="000000"/>
                        </w:rPr>
                      </w:pPr>
                      <w:r w:rsidRPr="007203DE">
                        <w:rPr>
                          <w:rFonts w:ascii="Comic Sans MS" w:eastAsia="Verdana-Bold" w:hAnsi="Comic Sans MS" w:cs="Verdana-Bold"/>
                          <w:color w:val="000000"/>
                        </w:rPr>
                        <w:t xml:space="preserve">During the course of </w:t>
                      </w:r>
                      <w:r w:rsidRPr="007203DE">
                        <w:rPr>
                          <w:rFonts w:ascii="Comic Sans MS" w:eastAsia="Verdana-Bold" w:hAnsi="Comic Sans MS" w:cs="Verdana-Bold"/>
                          <w:color w:val="000000"/>
                        </w:rPr>
                        <w:t xml:space="preserve">the </w:t>
                      </w:r>
                      <w:r w:rsidRPr="007203DE">
                        <w:rPr>
                          <w:rFonts w:ascii="Comic Sans MS" w:eastAsia="Verdana-Bold" w:hAnsi="Comic Sans MS" w:cs="Verdana-Bold"/>
                          <w:color w:val="000000"/>
                        </w:rPr>
                        <w:t xml:space="preserve">next </w:t>
                      </w:r>
                      <w:r w:rsidRPr="007203DE">
                        <w:rPr>
                          <w:rFonts w:ascii="Comic Sans MS" w:eastAsia="Verdana-Bold" w:hAnsi="Comic Sans MS" w:cs="Verdana-Bold"/>
                          <w:color w:val="000000"/>
                        </w:rPr>
                        <w:t xml:space="preserve">four </w:t>
                      </w:r>
                      <w:r w:rsidRPr="007203DE">
                        <w:rPr>
                          <w:rFonts w:ascii="Comic Sans MS" w:eastAsia="Verdana-Bold" w:hAnsi="Comic Sans MS" w:cs="Verdana-Bold"/>
                          <w:color w:val="000000"/>
                        </w:rPr>
                        <w:t>week</w:t>
                      </w:r>
                      <w:r w:rsidRPr="007203DE">
                        <w:rPr>
                          <w:rFonts w:ascii="Comic Sans MS" w:eastAsia="Verdana-Bold" w:hAnsi="Comic Sans MS" w:cs="Verdana-Bold"/>
                          <w:color w:val="000000"/>
                        </w:rPr>
                        <w:t>s</w:t>
                      </w:r>
                      <w:r w:rsidRPr="007203DE">
                        <w:rPr>
                          <w:rFonts w:ascii="Comic Sans MS" w:eastAsia="Verdana-Bold" w:hAnsi="Comic Sans MS" w:cs="Verdana-Bold"/>
                          <w:color w:val="000000"/>
                        </w:rPr>
                        <w:t xml:space="preserve"> we shall be looking at each type of poem and practicing writing our ow</w:t>
                      </w:r>
                      <w:r w:rsidRPr="007203DE">
                        <w:rPr>
                          <w:rFonts w:ascii="Comic Sans MS" w:eastAsia="Verdana-Bold" w:hAnsi="Comic Sans MS" w:cs="Verdana-Bold"/>
                          <w:color w:val="000000"/>
                        </w:rPr>
                        <w:t>n examples based on our Sustainability</w:t>
                      </w:r>
                      <w:r w:rsidRPr="007203DE">
                        <w:rPr>
                          <w:rFonts w:ascii="Comic Sans MS" w:eastAsia="Verdana-Bold" w:hAnsi="Comic Sans MS" w:cs="Verdana-Bold"/>
                          <w:color w:val="000000"/>
                        </w:rPr>
                        <w:t xml:space="preserve"> theme.</w:t>
                      </w:r>
                    </w:p>
                    <w:p w14:paraId="47125819" w14:textId="77777777" w:rsidR="007203DE" w:rsidRPr="007203DE" w:rsidRDefault="007203DE" w:rsidP="007203DE">
                      <w:pPr>
                        <w:autoSpaceDE w:val="0"/>
                      </w:pPr>
                    </w:p>
                    <w:p w14:paraId="25CAA0A8" w14:textId="0AB0CC45" w:rsidR="007203DE" w:rsidRPr="007203DE" w:rsidRDefault="007203DE" w:rsidP="007203DE">
                      <w:pPr>
                        <w:autoSpaceDE w:val="0"/>
                        <w:rPr>
                          <w:rFonts w:ascii="Comic Sans MS" w:eastAsia="Verdana-Bold" w:hAnsi="Comic Sans MS" w:cs="Verdana-Bold"/>
                          <w:color w:val="000000"/>
                        </w:rPr>
                      </w:pPr>
                      <w:r w:rsidRPr="007203DE">
                        <w:rPr>
                          <w:rFonts w:ascii="Comic Sans MS" w:eastAsia="Verdana-Bold" w:hAnsi="Comic Sans MS" w:cs="Verdana-Bold"/>
                          <w:color w:val="000000"/>
                        </w:rPr>
                        <w:t xml:space="preserve">For each type of poem listed above, </w:t>
                      </w:r>
                      <w:r w:rsidRPr="007203DE">
                        <w:rPr>
                          <w:rFonts w:ascii="Comic Sans MS" w:eastAsia="Verdana-Bold" w:hAnsi="Comic Sans MS" w:cs="Verdana-Bold"/>
                          <w:color w:val="000000"/>
                        </w:rPr>
                        <w:t xml:space="preserve">research what you can find out about them and </w:t>
                      </w:r>
                      <w:r w:rsidRPr="007203DE">
                        <w:rPr>
                          <w:rFonts w:ascii="Comic Sans MS" w:eastAsia="Verdana-Bold" w:hAnsi="Comic Sans MS" w:cs="Verdana-Bold"/>
                          <w:color w:val="000000"/>
                        </w:rPr>
                        <w:t xml:space="preserve">write down the features </w:t>
                      </w:r>
                      <w:r w:rsidRPr="007203DE">
                        <w:rPr>
                          <w:rFonts w:ascii="Comic Sans MS" w:eastAsia="Verdana-Bold" w:hAnsi="Comic Sans MS" w:cs="Verdana-Bold"/>
                          <w:color w:val="000000"/>
                        </w:rPr>
                        <w:t>particular to that form. C</w:t>
                      </w:r>
                      <w:r w:rsidRPr="007203DE">
                        <w:rPr>
                          <w:rFonts w:ascii="Comic Sans MS" w:eastAsia="Verdana-Bold" w:hAnsi="Comic Sans MS" w:cs="Verdana-Bold"/>
                          <w:color w:val="000000"/>
                        </w:rPr>
                        <w:t>opy an examp</w:t>
                      </w:r>
                      <w:r w:rsidRPr="007203DE">
                        <w:rPr>
                          <w:rFonts w:ascii="Comic Sans MS" w:eastAsia="Verdana-Bold" w:hAnsi="Comic Sans MS" w:cs="Verdana-Bold"/>
                          <w:color w:val="000000"/>
                        </w:rPr>
                        <w:t>le that you fi</w:t>
                      </w:r>
                      <w:r w:rsidRPr="007203DE">
                        <w:rPr>
                          <w:rFonts w:ascii="Comic Sans MS" w:eastAsia="Verdana-Bold" w:hAnsi="Comic Sans MS" w:cs="Verdana-Bold"/>
                          <w:color w:val="000000"/>
                        </w:rPr>
                        <w:t xml:space="preserve">nd </w:t>
                      </w:r>
                      <w:r w:rsidRPr="007203DE">
                        <w:rPr>
                          <w:rFonts w:ascii="Comic Sans MS" w:eastAsia="Verdana-Bold" w:hAnsi="Comic Sans MS" w:cs="Verdana-Bold"/>
                          <w:color w:val="000000"/>
                        </w:rPr>
                        <w:t>and give some thought to what words you would use in our sustainability theme</w:t>
                      </w:r>
                      <w:r w:rsidRPr="007203DE">
                        <w:rPr>
                          <w:rFonts w:ascii="Comic Sans MS" w:eastAsia="Verdana-Bold" w:hAnsi="Comic Sans MS" w:cs="Verdana-Bold"/>
                          <w:color w:val="000000"/>
                        </w:rPr>
                        <w:t>.</w:t>
                      </w:r>
                    </w:p>
                    <w:p w14:paraId="43AF9409" w14:textId="77777777" w:rsidR="007203DE" w:rsidRDefault="007203DE"/>
                    <w:bookmarkEnd w:id="1"/>
                  </w:txbxContent>
                </v:textbox>
                <w10:wrap type="square"/>
              </v:shape>
            </w:pict>
          </mc:Fallback>
        </mc:AlternateContent>
      </w:r>
      <w:r>
        <w:rPr>
          <w:rFonts w:ascii="Verdana" w:hAnsi="Verdana" w:cs="Verdana"/>
          <w:b/>
          <w:bCs/>
          <w:noProof/>
          <w:color w:val="000000"/>
        </w:rPr>
        <mc:AlternateContent>
          <mc:Choice Requires="wps">
            <w:drawing>
              <wp:anchor distT="0" distB="0" distL="114300" distR="114300" simplePos="0" relativeHeight="251670016" behindDoc="0" locked="0" layoutInCell="1" allowOverlap="1" wp14:anchorId="60507D3F" wp14:editId="31C76487">
                <wp:simplePos x="0" y="0"/>
                <wp:positionH relativeFrom="column">
                  <wp:posOffset>-477520</wp:posOffset>
                </wp:positionH>
                <wp:positionV relativeFrom="paragraph">
                  <wp:posOffset>-116205</wp:posOffset>
                </wp:positionV>
                <wp:extent cx="4399280" cy="712216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4399280" cy="7122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A3AB0A" w14:textId="77777777" w:rsidR="007203DE" w:rsidRDefault="007203DE" w:rsidP="007203DE">
                            <w:pPr>
                              <w:jc w:val="center"/>
                              <w:rPr>
                                <w:rFonts w:ascii="Comic Sans MS" w:eastAsia="Verdana" w:hAnsi="Comic Sans MS" w:cs="Verdana"/>
                                <w:b/>
                                <w:bCs/>
                              </w:rPr>
                            </w:pPr>
                            <w:r>
                              <w:rPr>
                                <w:rFonts w:ascii="Comic Sans MS" w:eastAsia="Verdana" w:hAnsi="Comic Sans MS" w:cs="Verdana"/>
                                <w:b/>
                                <w:bCs/>
                              </w:rPr>
                              <w:t>Fact or Opinion</w:t>
                            </w:r>
                          </w:p>
                          <w:p w14:paraId="5BE55F5F" w14:textId="77777777" w:rsidR="007203DE" w:rsidRDefault="007203DE" w:rsidP="007203DE">
                            <w:pPr>
                              <w:jc w:val="center"/>
                              <w:rPr>
                                <w:rFonts w:ascii="Comic Sans MS" w:eastAsia="Verdana" w:hAnsi="Comic Sans MS" w:cs="Verdana"/>
                                <w:b/>
                                <w:bCs/>
                                <w:sz w:val="28"/>
                                <w:szCs w:val="28"/>
                              </w:rPr>
                            </w:pPr>
                          </w:p>
                          <w:p w14:paraId="098896F6" w14:textId="77777777" w:rsidR="007203DE" w:rsidRDefault="007203DE" w:rsidP="007203DE">
                            <w:pPr>
                              <w:rPr>
                                <w:rFonts w:ascii="Comic Sans MS" w:eastAsia="Verdana" w:hAnsi="Comic Sans MS" w:cs="Verdana"/>
                                <w:i/>
                                <w:iCs/>
                                <w:sz w:val="20"/>
                                <w:szCs w:val="20"/>
                              </w:rPr>
                            </w:pPr>
                            <w:r>
                              <w:rPr>
                                <w:rFonts w:ascii="Comic Sans MS" w:eastAsia="Verdana" w:hAnsi="Comic Sans MS" w:cs="Verdana"/>
                                <w:i/>
                                <w:iCs/>
                                <w:sz w:val="20"/>
                                <w:szCs w:val="20"/>
                              </w:rPr>
                              <w:t xml:space="preserve">A </w:t>
                            </w:r>
                            <w:r>
                              <w:rPr>
                                <w:rFonts w:ascii="Comic Sans MS" w:eastAsia="Verdana" w:hAnsi="Comic Sans MS" w:cs="Verdana"/>
                                <w:b/>
                                <w:bCs/>
                                <w:i/>
                                <w:iCs/>
                                <w:sz w:val="20"/>
                                <w:szCs w:val="20"/>
                              </w:rPr>
                              <w:t xml:space="preserve">fact </w:t>
                            </w:r>
                            <w:r>
                              <w:rPr>
                                <w:rFonts w:ascii="Comic Sans MS" w:eastAsia="Verdana" w:hAnsi="Comic Sans MS" w:cs="Verdana"/>
                                <w:i/>
                                <w:iCs/>
                                <w:sz w:val="20"/>
                                <w:szCs w:val="20"/>
                              </w:rPr>
                              <w:t>is something that is true or can be proven.</w:t>
                            </w:r>
                          </w:p>
                          <w:p w14:paraId="5813FE82" w14:textId="77777777" w:rsidR="007203DE" w:rsidRDefault="007203DE" w:rsidP="007203DE">
                            <w:pPr>
                              <w:autoSpaceDE w:val="0"/>
                              <w:rPr>
                                <w:rFonts w:ascii="Comic Sans MS" w:eastAsia="Verdana" w:hAnsi="Comic Sans MS" w:cs="Verdana"/>
                                <w:i/>
                                <w:iCs/>
                                <w:sz w:val="20"/>
                                <w:szCs w:val="20"/>
                              </w:rPr>
                            </w:pPr>
                            <w:r>
                              <w:rPr>
                                <w:rFonts w:ascii="Comic Sans MS" w:eastAsia="Verdana" w:hAnsi="Comic Sans MS" w:cs="Verdana"/>
                                <w:i/>
                                <w:iCs/>
                                <w:sz w:val="20"/>
                                <w:szCs w:val="20"/>
                              </w:rPr>
                              <w:t xml:space="preserve">An </w:t>
                            </w:r>
                            <w:r>
                              <w:rPr>
                                <w:rFonts w:ascii="Comic Sans MS" w:eastAsia="Verdana" w:hAnsi="Comic Sans MS" w:cs="Verdana"/>
                                <w:b/>
                                <w:bCs/>
                                <w:i/>
                                <w:iCs/>
                                <w:sz w:val="20"/>
                                <w:szCs w:val="20"/>
                              </w:rPr>
                              <w:t xml:space="preserve">opinion </w:t>
                            </w:r>
                            <w:r>
                              <w:rPr>
                                <w:rFonts w:ascii="Comic Sans MS" w:eastAsia="Verdana" w:hAnsi="Comic Sans MS" w:cs="Verdana"/>
                                <w:i/>
                                <w:iCs/>
                                <w:sz w:val="20"/>
                                <w:szCs w:val="20"/>
                              </w:rPr>
                              <w:t>is your feelings or how someone else feels about a</w:t>
                            </w:r>
                          </w:p>
                          <w:p w14:paraId="1217A256" w14:textId="77777777" w:rsidR="007203DE" w:rsidRDefault="007203DE" w:rsidP="007203DE">
                            <w:pPr>
                              <w:autoSpaceDE w:val="0"/>
                              <w:rPr>
                                <w:rFonts w:ascii="Comic Sans MS" w:eastAsia="Verdana" w:hAnsi="Comic Sans MS" w:cs="Verdana"/>
                                <w:i/>
                                <w:iCs/>
                                <w:sz w:val="20"/>
                                <w:szCs w:val="20"/>
                              </w:rPr>
                            </w:pPr>
                            <w:proofErr w:type="gramStart"/>
                            <w:r>
                              <w:rPr>
                                <w:rFonts w:ascii="Comic Sans MS" w:eastAsia="Verdana" w:hAnsi="Comic Sans MS" w:cs="Verdana"/>
                                <w:i/>
                                <w:iCs/>
                                <w:sz w:val="20"/>
                                <w:szCs w:val="20"/>
                              </w:rPr>
                              <w:t>particular</w:t>
                            </w:r>
                            <w:proofErr w:type="gramEnd"/>
                            <w:r>
                              <w:rPr>
                                <w:rFonts w:ascii="Comic Sans MS" w:eastAsia="Verdana" w:hAnsi="Comic Sans MS" w:cs="Verdana"/>
                                <w:i/>
                                <w:iCs/>
                                <w:sz w:val="20"/>
                                <w:szCs w:val="20"/>
                              </w:rPr>
                              <w:t xml:space="preserve"> topic.</w:t>
                            </w:r>
                          </w:p>
                          <w:p w14:paraId="2FBB804E" w14:textId="77777777" w:rsidR="007203DE" w:rsidRDefault="007203DE" w:rsidP="007203DE">
                            <w:pPr>
                              <w:jc w:val="center"/>
                              <w:rPr>
                                <w:rFonts w:ascii="Comic Sans MS" w:eastAsia="Verdana-Bold" w:hAnsi="Comic Sans MS" w:cs="Verdana-Bold"/>
                                <w:sz w:val="20"/>
                                <w:szCs w:val="20"/>
                              </w:rPr>
                            </w:pPr>
                          </w:p>
                          <w:p w14:paraId="4735F99E" w14:textId="77777777" w:rsidR="007203DE" w:rsidRDefault="007203DE" w:rsidP="007203DE">
                            <w:pPr>
                              <w:rPr>
                                <w:rFonts w:ascii="Comic Sans MS" w:eastAsia="Verdana-Bold" w:hAnsi="Comic Sans MS" w:cs="Verdana-Bold"/>
                                <w:b/>
                                <w:bCs/>
                                <w:sz w:val="20"/>
                                <w:szCs w:val="20"/>
                              </w:rPr>
                            </w:pPr>
                            <w:r>
                              <w:rPr>
                                <w:rFonts w:ascii="Comic Sans MS" w:eastAsia="Verdana-Bold" w:hAnsi="Comic Sans MS" w:cs="Verdana-Bold"/>
                                <w:b/>
                                <w:bCs/>
                                <w:sz w:val="20"/>
                                <w:szCs w:val="20"/>
                              </w:rPr>
                              <w:t>Directions: Copy each sentence into your homework book and state whether it is a fact or an opinion.</w:t>
                            </w:r>
                          </w:p>
                          <w:p w14:paraId="7CB5EE99" w14:textId="77777777" w:rsidR="007203DE" w:rsidRDefault="007203DE" w:rsidP="007203DE">
                            <w:pPr>
                              <w:jc w:val="center"/>
                              <w:rPr>
                                <w:rFonts w:ascii="Comic Sans MS" w:eastAsia="Verdana-Bold" w:hAnsi="Comic Sans MS" w:cs="Verdana-Bold"/>
                                <w:sz w:val="20"/>
                                <w:szCs w:val="20"/>
                              </w:rPr>
                            </w:pPr>
                          </w:p>
                          <w:p w14:paraId="6A8F595E" w14:textId="77777777" w:rsidR="007203DE" w:rsidRDefault="007203DE" w:rsidP="007203DE">
                            <w:pPr>
                              <w:rPr>
                                <w:rFonts w:ascii="Comic Sans MS" w:eastAsia="Verdana-Bold" w:hAnsi="Comic Sans MS" w:cs="Verdana-Bold"/>
                                <w:sz w:val="20"/>
                                <w:szCs w:val="20"/>
                              </w:rPr>
                            </w:pPr>
                            <w:r>
                              <w:rPr>
                                <w:rFonts w:ascii="Comic Sans MS" w:eastAsia="Verdana-Bold" w:hAnsi="Comic Sans MS" w:cs="Verdana-Bold"/>
                                <w:sz w:val="20"/>
                                <w:szCs w:val="20"/>
                              </w:rPr>
                              <w:t>1. We had a great time at the basketball game yesterday.</w:t>
                            </w:r>
                          </w:p>
                          <w:p w14:paraId="186459AC"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2. Whales are mammals.</w:t>
                            </w:r>
                          </w:p>
                          <w:p w14:paraId="5CD0CBE3"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3. The sun is the closest star to Earth.</w:t>
                            </w:r>
                          </w:p>
                          <w:p w14:paraId="512AAA57"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4. Saturday is my favorite day of the week.</w:t>
                            </w:r>
                          </w:p>
                          <w:p w14:paraId="6CD5B481"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5. Dogs are the best pets ever.</w:t>
                            </w:r>
                          </w:p>
                          <w:p w14:paraId="5D7A9E17"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6. Seventy-five percent of the Earth is covered in water.</w:t>
                            </w:r>
                          </w:p>
                          <w:p w14:paraId="440FC17B"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7. Giraffes are the tallest mammals.</w:t>
                            </w:r>
                          </w:p>
                          <w:p w14:paraId="2B7E5F74"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8. Swimming is my favorite sport.</w:t>
                            </w:r>
                          </w:p>
                          <w:p w14:paraId="2A20C1D4" w14:textId="77777777" w:rsidR="007203DE" w:rsidRDefault="007203DE" w:rsidP="007203DE">
                            <w:pPr>
                              <w:autoSpaceDE w:val="0"/>
                              <w:rPr>
                                <w:rFonts w:ascii="Comic Sans MS" w:eastAsia="Verdana-Bold" w:hAnsi="Comic Sans MS" w:cs="Verdana-Bold"/>
                                <w:sz w:val="20"/>
                                <w:szCs w:val="20"/>
                              </w:rPr>
                            </w:pPr>
                          </w:p>
                          <w:p w14:paraId="45B8AFF1" w14:textId="77777777" w:rsidR="007203DE" w:rsidRDefault="007203DE" w:rsidP="007203DE">
                            <w:pPr>
                              <w:autoSpaceDE w:val="0"/>
                              <w:rPr>
                                <w:rFonts w:ascii="Comic Sans MS" w:eastAsia="Verdana-Bold" w:hAnsi="Comic Sans MS" w:cs="Verdana-Bold"/>
                                <w:b/>
                                <w:bCs/>
                                <w:sz w:val="20"/>
                                <w:szCs w:val="20"/>
                              </w:rPr>
                            </w:pPr>
                            <w:r>
                              <w:rPr>
                                <w:rFonts w:ascii="Comic Sans MS" w:eastAsia="Verdana-Bold" w:hAnsi="Comic Sans MS" w:cs="Verdana-Bold"/>
                                <w:b/>
                                <w:bCs/>
                                <w:sz w:val="20"/>
                                <w:szCs w:val="20"/>
                              </w:rPr>
                              <w:t>Directions: Write a complete sentence fact and opinion about each</w:t>
                            </w:r>
                          </w:p>
                          <w:p w14:paraId="594286CB" w14:textId="77777777" w:rsidR="007203DE" w:rsidRDefault="007203DE" w:rsidP="007203DE">
                            <w:pPr>
                              <w:autoSpaceDE w:val="0"/>
                              <w:rPr>
                                <w:rFonts w:ascii="Comic Sans MS" w:eastAsia="Arial-BoldMT" w:hAnsi="Comic Sans MS" w:cs="Arial-BoldMT"/>
                                <w:b/>
                                <w:bCs/>
                                <w:sz w:val="20"/>
                                <w:szCs w:val="20"/>
                              </w:rPr>
                            </w:pPr>
                            <w:proofErr w:type="gramStart"/>
                            <w:r>
                              <w:rPr>
                                <w:rFonts w:ascii="Comic Sans MS" w:eastAsia="Verdana-Bold" w:hAnsi="Comic Sans MS" w:cs="Verdana-Bold"/>
                                <w:b/>
                                <w:bCs/>
                                <w:sz w:val="20"/>
                                <w:szCs w:val="20"/>
                              </w:rPr>
                              <w:t>word</w:t>
                            </w:r>
                            <w:proofErr w:type="gramEnd"/>
                            <w:r>
                              <w:rPr>
                                <w:rFonts w:ascii="Comic Sans MS" w:eastAsia="Verdana-Bold" w:hAnsi="Comic Sans MS" w:cs="Verdana-Bold"/>
                                <w:b/>
                                <w:bCs/>
                                <w:sz w:val="20"/>
                                <w:szCs w:val="20"/>
                              </w:rPr>
                              <w:t>. The first one is done for you.</w:t>
                            </w:r>
                            <w:r>
                              <w:rPr>
                                <w:rFonts w:ascii="Comic Sans MS" w:eastAsia="Arial-BoldMT" w:hAnsi="Comic Sans MS" w:cs="Arial-BoldMT"/>
                                <w:b/>
                                <w:bCs/>
                                <w:sz w:val="20"/>
                                <w:szCs w:val="20"/>
                              </w:rPr>
                              <w:t xml:space="preserve"> </w:t>
                            </w:r>
                          </w:p>
                          <w:p w14:paraId="6839F635" w14:textId="77777777" w:rsidR="007203DE" w:rsidRDefault="007203DE" w:rsidP="007203DE">
                            <w:pPr>
                              <w:autoSpaceDE w:val="0"/>
                              <w:rPr>
                                <w:rFonts w:ascii="Verdana-Bold" w:eastAsia="Verdana-Bold" w:hAnsi="Verdana-Bold" w:cs="Verdana-Bold"/>
                              </w:rPr>
                            </w:pPr>
                          </w:p>
                          <w:p w14:paraId="12A72EA4" w14:textId="77777777" w:rsidR="007203DE" w:rsidRDefault="007203DE" w:rsidP="007203DE">
                            <w:pPr>
                              <w:autoSpaceDE w:val="0"/>
                              <w:rPr>
                                <w:rFonts w:ascii="Comic Sans MS" w:eastAsia="Arial-BoldMT" w:hAnsi="Comic Sans MS" w:cs="Arial-BoldMT"/>
                                <w:b/>
                                <w:bCs/>
                              </w:rPr>
                            </w:pPr>
                            <w:r>
                              <w:rPr>
                                <w:rFonts w:ascii="Comic Sans MS" w:eastAsia="Arial-BoldMT" w:hAnsi="Comic Sans MS" w:cs="Arial-BoldMT"/>
                                <w:sz w:val="20"/>
                                <w:szCs w:val="20"/>
                              </w:rPr>
                              <w:t>Music</w:t>
                            </w:r>
                            <w:r>
                              <w:rPr>
                                <w:rFonts w:ascii="Comic Sans MS" w:eastAsia="Arial-BoldMT" w:hAnsi="Comic Sans MS" w:cs="Arial-BoldMT"/>
                                <w:b/>
                                <w:bCs/>
                              </w:rPr>
                              <w:t xml:space="preserve"> </w:t>
                            </w:r>
                          </w:p>
                          <w:p w14:paraId="32B505D2"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       Rock and Roll is a type of music.</w:t>
                            </w:r>
                          </w:p>
                          <w:p w14:paraId="65AD24A0"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  I like jazz music.</w:t>
                            </w:r>
                          </w:p>
                          <w:p w14:paraId="3E62F813" w14:textId="77777777" w:rsidR="007203DE" w:rsidRDefault="007203DE" w:rsidP="007203DE">
                            <w:pPr>
                              <w:autoSpaceDE w:val="0"/>
                              <w:rPr>
                                <w:rFonts w:ascii="Verdana-Bold" w:eastAsia="Verdana-Bold" w:hAnsi="Verdana-Bold" w:cs="Verdana-Bold"/>
                                <w:sz w:val="20"/>
                                <w:szCs w:val="20"/>
                              </w:rPr>
                            </w:pPr>
                          </w:p>
                          <w:p w14:paraId="75D3C498"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Bird</w:t>
                            </w:r>
                          </w:p>
                          <w:p w14:paraId="5829F74D"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w:t>
                            </w:r>
                          </w:p>
                          <w:p w14:paraId="5D011705"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w:t>
                            </w:r>
                          </w:p>
                          <w:p w14:paraId="0DDCF0B0" w14:textId="77777777" w:rsidR="007203DE" w:rsidRDefault="007203DE" w:rsidP="007203DE">
                            <w:pPr>
                              <w:autoSpaceDE w:val="0"/>
                              <w:rPr>
                                <w:rFonts w:ascii="Verdana-Bold" w:eastAsia="Verdana-Bold" w:hAnsi="Verdana-Bold" w:cs="Verdana-Bold"/>
                                <w:sz w:val="20"/>
                                <w:szCs w:val="20"/>
                              </w:rPr>
                            </w:pPr>
                          </w:p>
                          <w:p w14:paraId="700A498E"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Pizza</w:t>
                            </w:r>
                          </w:p>
                          <w:p w14:paraId="55B4C093"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w:t>
                            </w:r>
                          </w:p>
                          <w:p w14:paraId="124CA823"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w:t>
                            </w:r>
                          </w:p>
                          <w:p w14:paraId="21DB0D4D" w14:textId="77777777" w:rsidR="007203DE" w:rsidRDefault="007203DE" w:rsidP="007203DE">
                            <w:pPr>
                              <w:autoSpaceDE w:val="0"/>
                              <w:rPr>
                                <w:rFonts w:ascii="Verdana-Bold" w:eastAsia="Verdana-Bold" w:hAnsi="Verdana-Bold" w:cs="Verdana-Bold"/>
                                <w:sz w:val="20"/>
                                <w:szCs w:val="20"/>
                              </w:rPr>
                            </w:pPr>
                          </w:p>
                          <w:p w14:paraId="6B99FA7E"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Mathematics</w:t>
                            </w:r>
                          </w:p>
                          <w:p w14:paraId="0D2BA478"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w:t>
                            </w:r>
                          </w:p>
                          <w:p w14:paraId="5E514A43"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w:t>
                            </w:r>
                          </w:p>
                          <w:p w14:paraId="14FFBB76" w14:textId="19AD54CC" w:rsidR="007203DE" w:rsidRDefault="007203DE">
                            <w:r>
                              <w:rPr>
                                <w:noProof/>
                              </w:rPr>
                              <w:drawing>
                                <wp:inline distT="0" distB="0" distL="0" distR="0" wp14:anchorId="025FFEA7" wp14:editId="2FBB0BD2">
                                  <wp:extent cx="4216400" cy="63246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16400" cy="63246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32" type="#_x0000_t202" style="position:absolute;left:0;text-align:left;margin-left:-37.55pt;margin-top:-9.1pt;width:346.4pt;height:560.8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YAu9MCAAAW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" filled="f" stroked="f">
                <v:textbox>
                  <w:txbxContent>
                    <w:p w14:paraId="02A3AB0A" w14:textId="77777777" w:rsidR="007203DE" w:rsidRDefault="007203DE" w:rsidP="007203DE">
                      <w:pPr>
                        <w:jc w:val="center"/>
                        <w:rPr>
                          <w:rFonts w:ascii="Comic Sans MS" w:eastAsia="Verdana" w:hAnsi="Comic Sans MS" w:cs="Verdana"/>
                          <w:b/>
                          <w:bCs/>
                        </w:rPr>
                      </w:pPr>
                      <w:r>
                        <w:rPr>
                          <w:rFonts w:ascii="Comic Sans MS" w:eastAsia="Verdana" w:hAnsi="Comic Sans MS" w:cs="Verdana"/>
                          <w:b/>
                          <w:bCs/>
                        </w:rPr>
                        <w:t>Fact or Opinion</w:t>
                      </w:r>
                    </w:p>
                    <w:p w14:paraId="5BE55F5F" w14:textId="77777777" w:rsidR="007203DE" w:rsidRDefault="007203DE" w:rsidP="007203DE">
                      <w:pPr>
                        <w:jc w:val="center"/>
                        <w:rPr>
                          <w:rFonts w:ascii="Comic Sans MS" w:eastAsia="Verdana" w:hAnsi="Comic Sans MS" w:cs="Verdana"/>
                          <w:b/>
                          <w:bCs/>
                          <w:sz w:val="28"/>
                          <w:szCs w:val="28"/>
                        </w:rPr>
                      </w:pPr>
                    </w:p>
                    <w:p w14:paraId="098896F6" w14:textId="77777777" w:rsidR="007203DE" w:rsidRDefault="007203DE" w:rsidP="007203DE">
                      <w:pPr>
                        <w:rPr>
                          <w:rFonts w:ascii="Comic Sans MS" w:eastAsia="Verdana" w:hAnsi="Comic Sans MS" w:cs="Verdana"/>
                          <w:i/>
                          <w:iCs/>
                          <w:sz w:val="20"/>
                          <w:szCs w:val="20"/>
                        </w:rPr>
                      </w:pPr>
                      <w:r>
                        <w:rPr>
                          <w:rFonts w:ascii="Comic Sans MS" w:eastAsia="Verdana" w:hAnsi="Comic Sans MS" w:cs="Verdana"/>
                          <w:i/>
                          <w:iCs/>
                          <w:sz w:val="20"/>
                          <w:szCs w:val="20"/>
                        </w:rPr>
                        <w:t xml:space="preserve">A </w:t>
                      </w:r>
                      <w:r>
                        <w:rPr>
                          <w:rFonts w:ascii="Comic Sans MS" w:eastAsia="Verdana" w:hAnsi="Comic Sans MS" w:cs="Verdana"/>
                          <w:b/>
                          <w:bCs/>
                          <w:i/>
                          <w:iCs/>
                          <w:sz w:val="20"/>
                          <w:szCs w:val="20"/>
                        </w:rPr>
                        <w:t xml:space="preserve">fact </w:t>
                      </w:r>
                      <w:r>
                        <w:rPr>
                          <w:rFonts w:ascii="Comic Sans MS" w:eastAsia="Verdana" w:hAnsi="Comic Sans MS" w:cs="Verdana"/>
                          <w:i/>
                          <w:iCs/>
                          <w:sz w:val="20"/>
                          <w:szCs w:val="20"/>
                        </w:rPr>
                        <w:t>is something that is true or can be proven.</w:t>
                      </w:r>
                    </w:p>
                    <w:p w14:paraId="5813FE82" w14:textId="77777777" w:rsidR="007203DE" w:rsidRDefault="007203DE" w:rsidP="007203DE">
                      <w:pPr>
                        <w:autoSpaceDE w:val="0"/>
                        <w:rPr>
                          <w:rFonts w:ascii="Comic Sans MS" w:eastAsia="Verdana" w:hAnsi="Comic Sans MS" w:cs="Verdana"/>
                          <w:i/>
                          <w:iCs/>
                          <w:sz w:val="20"/>
                          <w:szCs w:val="20"/>
                        </w:rPr>
                      </w:pPr>
                      <w:r>
                        <w:rPr>
                          <w:rFonts w:ascii="Comic Sans MS" w:eastAsia="Verdana" w:hAnsi="Comic Sans MS" w:cs="Verdana"/>
                          <w:i/>
                          <w:iCs/>
                          <w:sz w:val="20"/>
                          <w:szCs w:val="20"/>
                        </w:rPr>
                        <w:t xml:space="preserve">An </w:t>
                      </w:r>
                      <w:r>
                        <w:rPr>
                          <w:rFonts w:ascii="Comic Sans MS" w:eastAsia="Verdana" w:hAnsi="Comic Sans MS" w:cs="Verdana"/>
                          <w:b/>
                          <w:bCs/>
                          <w:i/>
                          <w:iCs/>
                          <w:sz w:val="20"/>
                          <w:szCs w:val="20"/>
                        </w:rPr>
                        <w:t xml:space="preserve">opinion </w:t>
                      </w:r>
                      <w:r>
                        <w:rPr>
                          <w:rFonts w:ascii="Comic Sans MS" w:eastAsia="Verdana" w:hAnsi="Comic Sans MS" w:cs="Verdana"/>
                          <w:i/>
                          <w:iCs/>
                          <w:sz w:val="20"/>
                          <w:szCs w:val="20"/>
                        </w:rPr>
                        <w:t>is your feelings or how someone else feels about a</w:t>
                      </w:r>
                    </w:p>
                    <w:p w14:paraId="1217A256" w14:textId="77777777" w:rsidR="007203DE" w:rsidRDefault="007203DE" w:rsidP="007203DE">
                      <w:pPr>
                        <w:autoSpaceDE w:val="0"/>
                        <w:rPr>
                          <w:rFonts w:ascii="Comic Sans MS" w:eastAsia="Verdana" w:hAnsi="Comic Sans MS" w:cs="Verdana"/>
                          <w:i/>
                          <w:iCs/>
                          <w:sz w:val="20"/>
                          <w:szCs w:val="20"/>
                        </w:rPr>
                      </w:pPr>
                      <w:proofErr w:type="gramStart"/>
                      <w:r>
                        <w:rPr>
                          <w:rFonts w:ascii="Comic Sans MS" w:eastAsia="Verdana" w:hAnsi="Comic Sans MS" w:cs="Verdana"/>
                          <w:i/>
                          <w:iCs/>
                          <w:sz w:val="20"/>
                          <w:szCs w:val="20"/>
                        </w:rPr>
                        <w:t>particular</w:t>
                      </w:r>
                      <w:proofErr w:type="gramEnd"/>
                      <w:r>
                        <w:rPr>
                          <w:rFonts w:ascii="Comic Sans MS" w:eastAsia="Verdana" w:hAnsi="Comic Sans MS" w:cs="Verdana"/>
                          <w:i/>
                          <w:iCs/>
                          <w:sz w:val="20"/>
                          <w:szCs w:val="20"/>
                        </w:rPr>
                        <w:t xml:space="preserve"> topic.</w:t>
                      </w:r>
                    </w:p>
                    <w:p w14:paraId="2FBB804E" w14:textId="77777777" w:rsidR="007203DE" w:rsidRDefault="007203DE" w:rsidP="007203DE">
                      <w:pPr>
                        <w:jc w:val="center"/>
                        <w:rPr>
                          <w:rFonts w:ascii="Comic Sans MS" w:eastAsia="Verdana-Bold" w:hAnsi="Comic Sans MS" w:cs="Verdana-Bold"/>
                          <w:sz w:val="20"/>
                          <w:szCs w:val="20"/>
                        </w:rPr>
                      </w:pPr>
                    </w:p>
                    <w:p w14:paraId="4735F99E" w14:textId="77777777" w:rsidR="007203DE" w:rsidRDefault="007203DE" w:rsidP="007203DE">
                      <w:pPr>
                        <w:rPr>
                          <w:rFonts w:ascii="Comic Sans MS" w:eastAsia="Verdana-Bold" w:hAnsi="Comic Sans MS" w:cs="Verdana-Bold"/>
                          <w:b/>
                          <w:bCs/>
                          <w:sz w:val="20"/>
                          <w:szCs w:val="20"/>
                        </w:rPr>
                      </w:pPr>
                      <w:r>
                        <w:rPr>
                          <w:rFonts w:ascii="Comic Sans MS" w:eastAsia="Verdana-Bold" w:hAnsi="Comic Sans MS" w:cs="Verdana-Bold"/>
                          <w:b/>
                          <w:bCs/>
                          <w:sz w:val="20"/>
                          <w:szCs w:val="20"/>
                        </w:rPr>
                        <w:t>Directions: Copy each sentence into your homework book and state whether it is a fact or an opinion.</w:t>
                      </w:r>
                    </w:p>
                    <w:p w14:paraId="7CB5EE99" w14:textId="77777777" w:rsidR="007203DE" w:rsidRDefault="007203DE" w:rsidP="007203DE">
                      <w:pPr>
                        <w:jc w:val="center"/>
                        <w:rPr>
                          <w:rFonts w:ascii="Comic Sans MS" w:eastAsia="Verdana-Bold" w:hAnsi="Comic Sans MS" w:cs="Verdana-Bold"/>
                          <w:sz w:val="20"/>
                          <w:szCs w:val="20"/>
                        </w:rPr>
                      </w:pPr>
                    </w:p>
                    <w:p w14:paraId="6A8F595E" w14:textId="77777777" w:rsidR="007203DE" w:rsidRDefault="007203DE" w:rsidP="007203DE">
                      <w:pPr>
                        <w:rPr>
                          <w:rFonts w:ascii="Comic Sans MS" w:eastAsia="Verdana-Bold" w:hAnsi="Comic Sans MS" w:cs="Verdana-Bold"/>
                          <w:sz w:val="20"/>
                          <w:szCs w:val="20"/>
                        </w:rPr>
                      </w:pPr>
                      <w:r>
                        <w:rPr>
                          <w:rFonts w:ascii="Comic Sans MS" w:eastAsia="Verdana-Bold" w:hAnsi="Comic Sans MS" w:cs="Verdana-Bold"/>
                          <w:sz w:val="20"/>
                          <w:szCs w:val="20"/>
                        </w:rPr>
                        <w:t>1. We had a great time at the basketball game yesterday.</w:t>
                      </w:r>
                    </w:p>
                    <w:p w14:paraId="186459AC"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2. Whales are mammals.</w:t>
                      </w:r>
                    </w:p>
                    <w:p w14:paraId="5CD0CBE3"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3. The sun is the closest star to Earth.</w:t>
                      </w:r>
                    </w:p>
                    <w:p w14:paraId="512AAA57"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4. Saturday is my favorite day of the week.</w:t>
                      </w:r>
                    </w:p>
                    <w:p w14:paraId="6CD5B481"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5. Dogs are the best pets ever.</w:t>
                      </w:r>
                    </w:p>
                    <w:p w14:paraId="5D7A9E17"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6. Seventy-five percent of the Earth is covered in water.</w:t>
                      </w:r>
                    </w:p>
                    <w:p w14:paraId="440FC17B"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7. Giraffes are the tallest mammals.</w:t>
                      </w:r>
                    </w:p>
                    <w:p w14:paraId="2B7E5F74" w14:textId="77777777" w:rsidR="007203DE" w:rsidRDefault="007203DE" w:rsidP="007203DE">
                      <w:pPr>
                        <w:autoSpaceDE w:val="0"/>
                        <w:rPr>
                          <w:rFonts w:ascii="Comic Sans MS" w:eastAsia="Verdana-Bold" w:hAnsi="Comic Sans MS" w:cs="Verdana-Bold"/>
                          <w:sz w:val="20"/>
                          <w:szCs w:val="20"/>
                        </w:rPr>
                      </w:pPr>
                      <w:r>
                        <w:rPr>
                          <w:rFonts w:ascii="Comic Sans MS" w:eastAsia="Verdana-Bold" w:hAnsi="Comic Sans MS" w:cs="Verdana-Bold"/>
                          <w:sz w:val="20"/>
                          <w:szCs w:val="20"/>
                        </w:rPr>
                        <w:t>8. Swimming is my favorite sport.</w:t>
                      </w:r>
                    </w:p>
                    <w:p w14:paraId="2A20C1D4" w14:textId="77777777" w:rsidR="007203DE" w:rsidRDefault="007203DE" w:rsidP="007203DE">
                      <w:pPr>
                        <w:autoSpaceDE w:val="0"/>
                        <w:rPr>
                          <w:rFonts w:ascii="Comic Sans MS" w:eastAsia="Verdana-Bold" w:hAnsi="Comic Sans MS" w:cs="Verdana-Bold"/>
                          <w:sz w:val="20"/>
                          <w:szCs w:val="20"/>
                        </w:rPr>
                      </w:pPr>
                    </w:p>
                    <w:p w14:paraId="45B8AFF1" w14:textId="77777777" w:rsidR="007203DE" w:rsidRDefault="007203DE" w:rsidP="007203DE">
                      <w:pPr>
                        <w:autoSpaceDE w:val="0"/>
                        <w:rPr>
                          <w:rFonts w:ascii="Comic Sans MS" w:eastAsia="Verdana-Bold" w:hAnsi="Comic Sans MS" w:cs="Verdana-Bold"/>
                          <w:b/>
                          <w:bCs/>
                          <w:sz w:val="20"/>
                          <w:szCs w:val="20"/>
                        </w:rPr>
                      </w:pPr>
                      <w:r>
                        <w:rPr>
                          <w:rFonts w:ascii="Comic Sans MS" w:eastAsia="Verdana-Bold" w:hAnsi="Comic Sans MS" w:cs="Verdana-Bold"/>
                          <w:b/>
                          <w:bCs/>
                          <w:sz w:val="20"/>
                          <w:szCs w:val="20"/>
                        </w:rPr>
                        <w:t>Directions: Write a complete sentence fact and opinion about each</w:t>
                      </w:r>
                    </w:p>
                    <w:p w14:paraId="594286CB" w14:textId="77777777" w:rsidR="007203DE" w:rsidRDefault="007203DE" w:rsidP="007203DE">
                      <w:pPr>
                        <w:autoSpaceDE w:val="0"/>
                        <w:rPr>
                          <w:rFonts w:ascii="Comic Sans MS" w:eastAsia="Arial-BoldMT" w:hAnsi="Comic Sans MS" w:cs="Arial-BoldMT"/>
                          <w:b/>
                          <w:bCs/>
                          <w:sz w:val="20"/>
                          <w:szCs w:val="20"/>
                        </w:rPr>
                      </w:pPr>
                      <w:proofErr w:type="gramStart"/>
                      <w:r>
                        <w:rPr>
                          <w:rFonts w:ascii="Comic Sans MS" w:eastAsia="Verdana-Bold" w:hAnsi="Comic Sans MS" w:cs="Verdana-Bold"/>
                          <w:b/>
                          <w:bCs/>
                          <w:sz w:val="20"/>
                          <w:szCs w:val="20"/>
                        </w:rPr>
                        <w:t>word</w:t>
                      </w:r>
                      <w:proofErr w:type="gramEnd"/>
                      <w:r>
                        <w:rPr>
                          <w:rFonts w:ascii="Comic Sans MS" w:eastAsia="Verdana-Bold" w:hAnsi="Comic Sans MS" w:cs="Verdana-Bold"/>
                          <w:b/>
                          <w:bCs/>
                          <w:sz w:val="20"/>
                          <w:szCs w:val="20"/>
                        </w:rPr>
                        <w:t>. The first one is done for you.</w:t>
                      </w:r>
                      <w:r>
                        <w:rPr>
                          <w:rFonts w:ascii="Comic Sans MS" w:eastAsia="Arial-BoldMT" w:hAnsi="Comic Sans MS" w:cs="Arial-BoldMT"/>
                          <w:b/>
                          <w:bCs/>
                          <w:sz w:val="20"/>
                          <w:szCs w:val="20"/>
                        </w:rPr>
                        <w:t xml:space="preserve"> </w:t>
                      </w:r>
                    </w:p>
                    <w:p w14:paraId="6839F635" w14:textId="77777777" w:rsidR="007203DE" w:rsidRDefault="007203DE" w:rsidP="007203DE">
                      <w:pPr>
                        <w:autoSpaceDE w:val="0"/>
                        <w:rPr>
                          <w:rFonts w:ascii="Verdana-Bold" w:eastAsia="Verdana-Bold" w:hAnsi="Verdana-Bold" w:cs="Verdana-Bold"/>
                        </w:rPr>
                      </w:pPr>
                    </w:p>
                    <w:p w14:paraId="12A72EA4" w14:textId="77777777" w:rsidR="007203DE" w:rsidRDefault="007203DE" w:rsidP="007203DE">
                      <w:pPr>
                        <w:autoSpaceDE w:val="0"/>
                        <w:rPr>
                          <w:rFonts w:ascii="Comic Sans MS" w:eastAsia="Arial-BoldMT" w:hAnsi="Comic Sans MS" w:cs="Arial-BoldMT"/>
                          <w:b/>
                          <w:bCs/>
                        </w:rPr>
                      </w:pPr>
                      <w:r>
                        <w:rPr>
                          <w:rFonts w:ascii="Comic Sans MS" w:eastAsia="Arial-BoldMT" w:hAnsi="Comic Sans MS" w:cs="Arial-BoldMT"/>
                          <w:sz w:val="20"/>
                          <w:szCs w:val="20"/>
                        </w:rPr>
                        <w:t>Music</w:t>
                      </w:r>
                      <w:r>
                        <w:rPr>
                          <w:rFonts w:ascii="Comic Sans MS" w:eastAsia="Arial-BoldMT" w:hAnsi="Comic Sans MS" w:cs="Arial-BoldMT"/>
                          <w:b/>
                          <w:bCs/>
                        </w:rPr>
                        <w:t xml:space="preserve"> </w:t>
                      </w:r>
                    </w:p>
                    <w:p w14:paraId="32B505D2"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       Rock and Roll is a type of music.</w:t>
                      </w:r>
                    </w:p>
                    <w:p w14:paraId="65AD24A0"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  I like jazz music.</w:t>
                      </w:r>
                    </w:p>
                    <w:p w14:paraId="3E62F813" w14:textId="77777777" w:rsidR="007203DE" w:rsidRDefault="007203DE" w:rsidP="007203DE">
                      <w:pPr>
                        <w:autoSpaceDE w:val="0"/>
                        <w:rPr>
                          <w:rFonts w:ascii="Verdana-Bold" w:eastAsia="Verdana-Bold" w:hAnsi="Verdana-Bold" w:cs="Verdana-Bold"/>
                          <w:sz w:val="20"/>
                          <w:szCs w:val="20"/>
                        </w:rPr>
                      </w:pPr>
                    </w:p>
                    <w:p w14:paraId="75D3C498"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Bird</w:t>
                      </w:r>
                    </w:p>
                    <w:p w14:paraId="5829F74D"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w:t>
                      </w:r>
                    </w:p>
                    <w:p w14:paraId="5D011705"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w:t>
                      </w:r>
                    </w:p>
                    <w:p w14:paraId="0DDCF0B0" w14:textId="77777777" w:rsidR="007203DE" w:rsidRDefault="007203DE" w:rsidP="007203DE">
                      <w:pPr>
                        <w:autoSpaceDE w:val="0"/>
                        <w:rPr>
                          <w:rFonts w:ascii="Verdana-Bold" w:eastAsia="Verdana-Bold" w:hAnsi="Verdana-Bold" w:cs="Verdana-Bold"/>
                          <w:sz w:val="20"/>
                          <w:szCs w:val="20"/>
                        </w:rPr>
                      </w:pPr>
                    </w:p>
                    <w:p w14:paraId="700A498E"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Pizza</w:t>
                      </w:r>
                    </w:p>
                    <w:p w14:paraId="55B4C093"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w:t>
                      </w:r>
                    </w:p>
                    <w:p w14:paraId="124CA823"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w:t>
                      </w:r>
                    </w:p>
                    <w:p w14:paraId="21DB0D4D" w14:textId="77777777" w:rsidR="007203DE" w:rsidRDefault="007203DE" w:rsidP="007203DE">
                      <w:pPr>
                        <w:autoSpaceDE w:val="0"/>
                        <w:rPr>
                          <w:rFonts w:ascii="Verdana-Bold" w:eastAsia="Verdana-Bold" w:hAnsi="Verdana-Bold" w:cs="Verdana-Bold"/>
                          <w:sz w:val="20"/>
                          <w:szCs w:val="20"/>
                        </w:rPr>
                      </w:pPr>
                    </w:p>
                    <w:p w14:paraId="6B99FA7E"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Mathematics</w:t>
                      </w:r>
                    </w:p>
                    <w:p w14:paraId="0D2BA478"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Fact:</w:t>
                      </w:r>
                    </w:p>
                    <w:p w14:paraId="5E514A43" w14:textId="77777777" w:rsidR="007203DE" w:rsidRDefault="007203DE" w:rsidP="007203DE">
                      <w:pPr>
                        <w:autoSpaceDE w:val="0"/>
                        <w:rPr>
                          <w:rFonts w:ascii="Comic Sans MS" w:eastAsia="Arial-BoldMT" w:hAnsi="Comic Sans MS" w:cs="Arial-BoldMT"/>
                          <w:sz w:val="20"/>
                          <w:szCs w:val="20"/>
                        </w:rPr>
                      </w:pPr>
                      <w:r>
                        <w:rPr>
                          <w:rFonts w:ascii="Comic Sans MS" w:eastAsia="Arial-BoldMT" w:hAnsi="Comic Sans MS" w:cs="Arial-BoldMT"/>
                          <w:sz w:val="20"/>
                          <w:szCs w:val="20"/>
                        </w:rPr>
                        <w:t>Opinion:</w:t>
                      </w:r>
                    </w:p>
                    <w:p w14:paraId="14FFBB76" w14:textId="19AD54CC" w:rsidR="007203DE" w:rsidRDefault="007203DE">
                      <w:r>
                        <w:rPr>
                          <w:noProof/>
                        </w:rPr>
                        <w:drawing>
                          <wp:inline distT="0" distB="0" distL="0" distR="0" wp14:anchorId="025FFEA7" wp14:editId="2FBB0BD2">
                            <wp:extent cx="4216400" cy="63246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6400" cy="6324600"/>
                                    </a:xfrm>
                                    <a:prstGeom prst="rect">
                                      <a:avLst/>
                                    </a:prstGeom>
                                    <a:noFill/>
                                    <a:ln>
                                      <a:noFill/>
                                    </a:ln>
                                  </pic:spPr>
                                </pic:pic>
                              </a:graphicData>
                            </a:graphic>
                          </wp:inline>
                        </w:drawing>
                      </w:r>
                    </w:p>
                  </w:txbxContent>
                </v:textbox>
                <w10:wrap type="square"/>
              </v:shape>
            </w:pict>
          </mc:Fallback>
        </mc:AlternateContent>
      </w:r>
      <w:r w:rsidR="0040014A" w:rsidRPr="00670F01">
        <w:rPr>
          <w:rFonts w:ascii="Verdana" w:hAnsi="Verdana" w:cs="Verdana"/>
          <w:b/>
          <w:bCs/>
          <w:color w:val="000000"/>
          <w:lang w:bidi="en-US"/>
        </w:rPr>
        <w:t xml:space="preserve">                  </w:t>
      </w:r>
      <w:r w:rsidR="00877289">
        <w:rPr>
          <w:rFonts w:ascii="Verdana" w:hAnsi="Verdana" w:cs="Verdana"/>
          <w:b/>
          <w:bCs/>
          <w:color w:val="000000"/>
          <w:lang w:bidi="en-US"/>
        </w:rPr>
        <w:t xml:space="preserve">                        </w:t>
      </w:r>
    </w:p>
    <w:sectPr w:rsidR="0040014A" w:rsidSect="00833661">
      <w:pgSz w:w="15840" w:h="12240" w:orient="landscape"/>
      <w:pgMar w:top="567"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OpenSymbol">
    <w:altName w:val="Arial Unicode MS"/>
    <w:charset w:val="8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Mincho">
    <w:charset w:val="00"/>
    <w:family w:val="auto"/>
    <w:pitch w:val="variable"/>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Menlo Bold">
    <w:panose1 w:val="020B0709030604020204"/>
    <w:charset w:val="00"/>
    <w:family w:val="auto"/>
    <w:pitch w:val="variable"/>
    <w:sig w:usb0="E60022FF" w:usb1="D000F1FB" w:usb2="00000028" w:usb3="00000000" w:csb0="000001DF" w:csb1="00000000"/>
  </w:font>
  <w:font w:name="Verdana">
    <w:panose1 w:val="020B0604030504040204"/>
    <w:charset w:val="00"/>
    <w:family w:val="auto"/>
    <w:pitch w:val="variable"/>
    <w:sig w:usb0="00000287" w:usb1="00000000" w:usb2="00000000" w:usb3="00000000" w:csb0="0000019F" w:csb1="00000000"/>
  </w:font>
  <w:font w:name="Arial-BoldMT">
    <w:charset w:val="00"/>
    <w:family w:val="swiss"/>
    <w:pitch w:val="default"/>
  </w:font>
  <w:font w:name="Verdana-Bold">
    <w:altName w:val="Verdana"/>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Tahoma"/>
      </w:rPr>
    </w:lvl>
    <w:lvl w:ilvl="2">
      <w:start w:val="1"/>
      <w:numFmt w:val="bullet"/>
      <w:lvlText w:val="▪"/>
      <w:lvlJc w:val="left"/>
      <w:pPr>
        <w:tabs>
          <w:tab w:val="num" w:pos="1440"/>
        </w:tabs>
        <w:ind w:left="1440" w:hanging="360"/>
      </w:pPr>
      <w:rPr>
        <w:rFonts w:ascii="OpenSymbol" w:hAnsi="Open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Tahoma"/>
      </w:rPr>
    </w:lvl>
    <w:lvl w:ilvl="5">
      <w:start w:val="1"/>
      <w:numFmt w:val="bullet"/>
      <w:lvlText w:val="▪"/>
      <w:lvlJc w:val="left"/>
      <w:pPr>
        <w:tabs>
          <w:tab w:val="num" w:pos="2520"/>
        </w:tabs>
        <w:ind w:left="2520" w:hanging="360"/>
      </w:pPr>
      <w:rPr>
        <w:rFonts w:ascii="OpenSymbol" w:hAnsi="Open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Tahoma"/>
      </w:rPr>
    </w:lvl>
    <w:lvl w:ilvl="8">
      <w:start w:val="1"/>
      <w:numFmt w:val="bullet"/>
      <w:lvlText w:val="▪"/>
      <w:lvlJc w:val="left"/>
      <w:pPr>
        <w:tabs>
          <w:tab w:val="num" w:pos="3600"/>
        </w:tabs>
        <w:ind w:left="3600" w:hanging="360"/>
      </w:pPr>
      <w:rPr>
        <w:rFonts w:ascii="OpenSymbol" w:hAnsi="OpenSymbol" w:cs="Tahoma"/>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Tahoma"/>
      </w:rPr>
    </w:lvl>
    <w:lvl w:ilvl="2">
      <w:start w:val="1"/>
      <w:numFmt w:val="bullet"/>
      <w:lvlText w:val="▪"/>
      <w:lvlJc w:val="left"/>
      <w:pPr>
        <w:tabs>
          <w:tab w:val="num" w:pos="1440"/>
        </w:tabs>
        <w:ind w:left="1440" w:hanging="360"/>
      </w:pPr>
      <w:rPr>
        <w:rFonts w:ascii="OpenSymbol" w:hAnsi="Open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Tahoma"/>
      </w:rPr>
    </w:lvl>
    <w:lvl w:ilvl="5">
      <w:start w:val="1"/>
      <w:numFmt w:val="bullet"/>
      <w:lvlText w:val="▪"/>
      <w:lvlJc w:val="left"/>
      <w:pPr>
        <w:tabs>
          <w:tab w:val="num" w:pos="2520"/>
        </w:tabs>
        <w:ind w:left="2520" w:hanging="360"/>
      </w:pPr>
      <w:rPr>
        <w:rFonts w:ascii="OpenSymbol" w:hAnsi="Open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Tahoma"/>
      </w:rPr>
    </w:lvl>
    <w:lvl w:ilvl="8">
      <w:start w:val="1"/>
      <w:numFmt w:val="bullet"/>
      <w:lvlText w:val="▪"/>
      <w:lvlJc w:val="left"/>
      <w:pPr>
        <w:tabs>
          <w:tab w:val="num" w:pos="3600"/>
        </w:tabs>
        <w:ind w:left="3600" w:hanging="360"/>
      </w:pPr>
      <w:rPr>
        <w:rFonts w:ascii="OpenSymbol" w:hAnsi="OpenSymbol" w:cs="Tahoma"/>
      </w:r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D1474CB"/>
    <w:multiLevelType w:val="hybridMultilevel"/>
    <w:tmpl w:val="9D2085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81152A"/>
    <w:multiLevelType w:val="hybridMultilevel"/>
    <w:tmpl w:val="1F9C0F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4E65FA1"/>
    <w:multiLevelType w:val="hybridMultilevel"/>
    <w:tmpl w:val="F072FF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57D1274"/>
    <w:multiLevelType w:val="hybridMultilevel"/>
    <w:tmpl w:val="1FC405E2"/>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7">
    <w:nsid w:val="165603ED"/>
    <w:multiLevelType w:val="hybridMultilevel"/>
    <w:tmpl w:val="7770A49A"/>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8">
    <w:nsid w:val="1AAB3E05"/>
    <w:multiLevelType w:val="hybridMultilevel"/>
    <w:tmpl w:val="14DA4D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D7170E7"/>
    <w:multiLevelType w:val="hybridMultilevel"/>
    <w:tmpl w:val="5D7849E8"/>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10">
    <w:nsid w:val="2F396AF0"/>
    <w:multiLevelType w:val="hybridMultilevel"/>
    <w:tmpl w:val="81AE83EC"/>
    <w:lvl w:ilvl="0" w:tplc="BBC2ACE8">
      <w:start w:val="1"/>
      <w:numFmt w:val="decimal"/>
      <w:lvlText w:val="%1."/>
      <w:lvlJc w:val="left"/>
      <w:pPr>
        <w:ind w:left="720" w:hanging="360"/>
      </w:pPr>
      <w:rPr>
        <w:rFonts w:hint="default"/>
      </w:r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11">
    <w:nsid w:val="33E04739"/>
    <w:multiLevelType w:val="hybridMultilevel"/>
    <w:tmpl w:val="C2408D0A"/>
    <w:lvl w:ilvl="0" w:tplc="BBC2ACE8">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12">
    <w:nsid w:val="349157FC"/>
    <w:multiLevelType w:val="hybridMultilevel"/>
    <w:tmpl w:val="3202FA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59F5573"/>
    <w:multiLevelType w:val="hybridMultilevel"/>
    <w:tmpl w:val="DA801C6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nsid w:val="35BF171D"/>
    <w:multiLevelType w:val="hybridMultilevel"/>
    <w:tmpl w:val="CFB26FD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3967586A"/>
    <w:multiLevelType w:val="hybridMultilevel"/>
    <w:tmpl w:val="42C277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A9B7A63"/>
    <w:multiLevelType w:val="hybridMultilevel"/>
    <w:tmpl w:val="D1C652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B1F4542"/>
    <w:multiLevelType w:val="hybridMultilevel"/>
    <w:tmpl w:val="1382BE0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8675734"/>
    <w:multiLevelType w:val="hybridMultilevel"/>
    <w:tmpl w:val="4EF22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A01CF"/>
    <w:multiLevelType w:val="hybridMultilevel"/>
    <w:tmpl w:val="46488F88"/>
    <w:lvl w:ilvl="0" w:tplc="7B4EBD7E">
      <w:start w:val="1"/>
      <w:numFmt w:val="lowerLetter"/>
      <w:lvlText w:val="%1."/>
      <w:lvlJc w:val="left"/>
      <w:pPr>
        <w:ind w:left="-131" w:hanging="360"/>
      </w:pPr>
      <w:rPr>
        <w:rFonts w:hint="default"/>
      </w:r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20">
    <w:nsid w:val="4D296A56"/>
    <w:multiLevelType w:val="hybridMultilevel"/>
    <w:tmpl w:val="25FA5BA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59C77EAA"/>
    <w:multiLevelType w:val="hybridMultilevel"/>
    <w:tmpl w:val="1B70E12A"/>
    <w:lvl w:ilvl="0" w:tplc="00010409">
      <w:start w:val="1"/>
      <w:numFmt w:val="bullet"/>
      <w:lvlText w:val=""/>
      <w:lvlJc w:val="left"/>
      <w:pPr>
        <w:tabs>
          <w:tab w:val="num" w:pos="1364"/>
        </w:tabs>
        <w:ind w:left="1364" w:hanging="360"/>
      </w:pPr>
      <w:rPr>
        <w:rFonts w:ascii="Symbol" w:hAnsi="Symbol" w:hint="default"/>
      </w:rPr>
    </w:lvl>
    <w:lvl w:ilvl="1" w:tplc="00030409" w:tentative="1">
      <w:start w:val="1"/>
      <w:numFmt w:val="bullet"/>
      <w:lvlText w:val="o"/>
      <w:lvlJc w:val="left"/>
      <w:pPr>
        <w:tabs>
          <w:tab w:val="num" w:pos="2084"/>
        </w:tabs>
        <w:ind w:left="2084" w:hanging="360"/>
      </w:pPr>
      <w:rPr>
        <w:rFonts w:ascii="Courier New" w:hAnsi="Courier New" w:hint="default"/>
      </w:rPr>
    </w:lvl>
    <w:lvl w:ilvl="2" w:tplc="00050409" w:tentative="1">
      <w:start w:val="1"/>
      <w:numFmt w:val="bullet"/>
      <w:lvlText w:val=""/>
      <w:lvlJc w:val="left"/>
      <w:pPr>
        <w:tabs>
          <w:tab w:val="num" w:pos="2804"/>
        </w:tabs>
        <w:ind w:left="2804" w:hanging="360"/>
      </w:pPr>
      <w:rPr>
        <w:rFonts w:ascii="Wingdings" w:hAnsi="Wingdings" w:hint="default"/>
      </w:rPr>
    </w:lvl>
    <w:lvl w:ilvl="3" w:tplc="00010409" w:tentative="1">
      <w:start w:val="1"/>
      <w:numFmt w:val="bullet"/>
      <w:lvlText w:val=""/>
      <w:lvlJc w:val="left"/>
      <w:pPr>
        <w:tabs>
          <w:tab w:val="num" w:pos="3524"/>
        </w:tabs>
        <w:ind w:left="3524" w:hanging="360"/>
      </w:pPr>
      <w:rPr>
        <w:rFonts w:ascii="Symbol" w:hAnsi="Symbol" w:hint="default"/>
      </w:rPr>
    </w:lvl>
    <w:lvl w:ilvl="4" w:tplc="00030409" w:tentative="1">
      <w:start w:val="1"/>
      <w:numFmt w:val="bullet"/>
      <w:lvlText w:val="o"/>
      <w:lvlJc w:val="left"/>
      <w:pPr>
        <w:tabs>
          <w:tab w:val="num" w:pos="4244"/>
        </w:tabs>
        <w:ind w:left="4244" w:hanging="360"/>
      </w:pPr>
      <w:rPr>
        <w:rFonts w:ascii="Courier New" w:hAnsi="Courier New" w:hint="default"/>
      </w:rPr>
    </w:lvl>
    <w:lvl w:ilvl="5" w:tplc="00050409" w:tentative="1">
      <w:start w:val="1"/>
      <w:numFmt w:val="bullet"/>
      <w:lvlText w:val=""/>
      <w:lvlJc w:val="left"/>
      <w:pPr>
        <w:tabs>
          <w:tab w:val="num" w:pos="4964"/>
        </w:tabs>
        <w:ind w:left="4964" w:hanging="360"/>
      </w:pPr>
      <w:rPr>
        <w:rFonts w:ascii="Wingdings" w:hAnsi="Wingdings" w:hint="default"/>
      </w:rPr>
    </w:lvl>
    <w:lvl w:ilvl="6" w:tplc="00010409" w:tentative="1">
      <w:start w:val="1"/>
      <w:numFmt w:val="bullet"/>
      <w:lvlText w:val=""/>
      <w:lvlJc w:val="left"/>
      <w:pPr>
        <w:tabs>
          <w:tab w:val="num" w:pos="5684"/>
        </w:tabs>
        <w:ind w:left="5684" w:hanging="360"/>
      </w:pPr>
      <w:rPr>
        <w:rFonts w:ascii="Symbol" w:hAnsi="Symbol" w:hint="default"/>
      </w:rPr>
    </w:lvl>
    <w:lvl w:ilvl="7" w:tplc="00030409" w:tentative="1">
      <w:start w:val="1"/>
      <w:numFmt w:val="bullet"/>
      <w:lvlText w:val="o"/>
      <w:lvlJc w:val="left"/>
      <w:pPr>
        <w:tabs>
          <w:tab w:val="num" w:pos="6404"/>
        </w:tabs>
        <w:ind w:left="6404" w:hanging="360"/>
      </w:pPr>
      <w:rPr>
        <w:rFonts w:ascii="Courier New" w:hAnsi="Courier New" w:hint="default"/>
      </w:rPr>
    </w:lvl>
    <w:lvl w:ilvl="8" w:tplc="00050409" w:tentative="1">
      <w:start w:val="1"/>
      <w:numFmt w:val="bullet"/>
      <w:lvlText w:val=""/>
      <w:lvlJc w:val="left"/>
      <w:pPr>
        <w:tabs>
          <w:tab w:val="num" w:pos="7124"/>
        </w:tabs>
        <w:ind w:left="7124" w:hanging="360"/>
      </w:pPr>
      <w:rPr>
        <w:rFonts w:ascii="Wingdings" w:hAnsi="Wingdings" w:hint="default"/>
      </w:rPr>
    </w:lvl>
  </w:abstractNum>
  <w:abstractNum w:abstractNumId="22">
    <w:nsid w:val="5EA932AF"/>
    <w:multiLevelType w:val="hybridMultilevel"/>
    <w:tmpl w:val="5B761F38"/>
    <w:lvl w:ilvl="0" w:tplc="00010409">
      <w:start w:val="1"/>
      <w:numFmt w:val="bullet"/>
      <w:lvlText w:val=""/>
      <w:lvlJc w:val="left"/>
      <w:pPr>
        <w:tabs>
          <w:tab w:val="num" w:pos="1287"/>
        </w:tabs>
        <w:ind w:left="1287" w:hanging="360"/>
      </w:pPr>
      <w:rPr>
        <w:rFonts w:ascii="Symbol" w:hAnsi="Symbol" w:hint="default"/>
      </w:rPr>
    </w:lvl>
    <w:lvl w:ilvl="1" w:tplc="00030409" w:tentative="1">
      <w:start w:val="1"/>
      <w:numFmt w:val="bullet"/>
      <w:lvlText w:val="o"/>
      <w:lvlJc w:val="left"/>
      <w:pPr>
        <w:tabs>
          <w:tab w:val="num" w:pos="2007"/>
        </w:tabs>
        <w:ind w:left="2007" w:hanging="360"/>
      </w:pPr>
      <w:rPr>
        <w:rFonts w:ascii="Courier New" w:hAnsi="Courier New" w:hint="default"/>
      </w:rPr>
    </w:lvl>
    <w:lvl w:ilvl="2" w:tplc="00050409" w:tentative="1">
      <w:start w:val="1"/>
      <w:numFmt w:val="bullet"/>
      <w:lvlText w:val=""/>
      <w:lvlJc w:val="left"/>
      <w:pPr>
        <w:tabs>
          <w:tab w:val="num" w:pos="2727"/>
        </w:tabs>
        <w:ind w:left="2727" w:hanging="360"/>
      </w:pPr>
      <w:rPr>
        <w:rFonts w:ascii="Wingdings" w:hAnsi="Wingdings" w:hint="default"/>
      </w:rPr>
    </w:lvl>
    <w:lvl w:ilvl="3" w:tplc="00010409" w:tentative="1">
      <w:start w:val="1"/>
      <w:numFmt w:val="bullet"/>
      <w:lvlText w:val=""/>
      <w:lvlJc w:val="left"/>
      <w:pPr>
        <w:tabs>
          <w:tab w:val="num" w:pos="3447"/>
        </w:tabs>
        <w:ind w:left="3447" w:hanging="360"/>
      </w:pPr>
      <w:rPr>
        <w:rFonts w:ascii="Symbol" w:hAnsi="Symbol" w:hint="default"/>
      </w:rPr>
    </w:lvl>
    <w:lvl w:ilvl="4" w:tplc="00030409" w:tentative="1">
      <w:start w:val="1"/>
      <w:numFmt w:val="bullet"/>
      <w:lvlText w:val="o"/>
      <w:lvlJc w:val="left"/>
      <w:pPr>
        <w:tabs>
          <w:tab w:val="num" w:pos="4167"/>
        </w:tabs>
        <w:ind w:left="4167" w:hanging="360"/>
      </w:pPr>
      <w:rPr>
        <w:rFonts w:ascii="Courier New" w:hAnsi="Courier New" w:hint="default"/>
      </w:rPr>
    </w:lvl>
    <w:lvl w:ilvl="5" w:tplc="00050409" w:tentative="1">
      <w:start w:val="1"/>
      <w:numFmt w:val="bullet"/>
      <w:lvlText w:val=""/>
      <w:lvlJc w:val="left"/>
      <w:pPr>
        <w:tabs>
          <w:tab w:val="num" w:pos="4887"/>
        </w:tabs>
        <w:ind w:left="4887" w:hanging="360"/>
      </w:pPr>
      <w:rPr>
        <w:rFonts w:ascii="Wingdings" w:hAnsi="Wingdings" w:hint="default"/>
      </w:rPr>
    </w:lvl>
    <w:lvl w:ilvl="6" w:tplc="00010409" w:tentative="1">
      <w:start w:val="1"/>
      <w:numFmt w:val="bullet"/>
      <w:lvlText w:val=""/>
      <w:lvlJc w:val="left"/>
      <w:pPr>
        <w:tabs>
          <w:tab w:val="num" w:pos="5607"/>
        </w:tabs>
        <w:ind w:left="5607" w:hanging="360"/>
      </w:pPr>
      <w:rPr>
        <w:rFonts w:ascii="Symbol" w:hAnsi="Symbol" w:hint="default"/>
      </w:rPr>
    </w:lvl>
    <w:lvl w:ilvl="7" w:tplc="00030409" w:tentative="1">
      <w:start w:val="1"/>
      <w:numFmt w:val="bullet"/>
      <w:lvlText w:val="o"/>
      <w:lvlJc w:val="left"/>
      <w:pPr>
        <w:tabs>
          <w:tab w:val="num" w:pos="6327"/>
        </w:tabs>
        <w:ind w:left="6327" w:hanging="360"/>
      </w:pPr>
      <w:rPr>
        <w:rFonts w:ascii="Courier New" w:hAnsi="Courier New" w:hint="default"/>
      </w:rPr>
    </w:lvl>
    <w:lvl w:ilvl="8" w:tplc="00050409" w:tentative="1">
      <w:start w:val="1"/>
      <w:numFmt w:val="bullet"/>
      <w:lvlText w:val=""/>
      <w:lvlJc w:val="left"/>
      <w:pPr>
        <w:tabs>
          <w:tab w:val="num" w:pos="7047"/>
        </w:tabs>
        <w:ind w:left="7047" w:hanging="360"/>
      </w:pPr>
      <w:rPr>
        <w:rFonts w:ascii="Wingdings" w:hAnsi="Wingdings" w:hint="default"/>
      </w:rPr>
    </w:lvl>
  </w:abstractNum>
  <w:abstractNum w:abstractNumId="23">
    <w:nsid w:val="626B7513"/>
    <w:multiLevelType w:val="hybridMultilevel"/>
    <w:tmpl w:val="CC0A29B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67D948B5"/>
    <w:multiLevelType w:val="hybridMultilevel"/>
    <w:tmpl w:val="F37A38B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682B19BD"/>
    <w:multiLevelType w:val="hybridMultilevel"/>
    <w:tmpl w:val="58C043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69B81454"/>
    <w:multiLevelType w:val="hybridMultilevel"/>
    <w:tmpl w:val="09625D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26"/>
  </w:num>
  <w:num w:numId="6">
    <w:abstractNumId w:val="12"/>
  </w:num>
  <w:num w:numId="7">
    <w:abstractNumId w:val="4"/>
  </w:num>
  <w:num w:numId="8">
    <w:abstractNumId w:val="8"/>
  </w:num>
  <w:num w:numId="9">
    <w:abstractNumId w:val="3"/>
  </w:num>
  <w:num w:numId="10">
    <w:abstractNumId w:val="25"/>
  </w:num>
  <w:num w:numId="11">
    <w:abstractNumId w:val="16"/>
  </w:num>
  <w:num w:numId="12">
    <w:abstractNumId w:val="6"/>
  </w:num>
  <w:num w:numId="13">
    <w:abstractNumId w:val="15"/>
  </w:num>
  <w:num w:numId="14">
    <w:abstractNumId w:val="5"/>
  </w:num>
  <w:num w:numId="15">
    <w:abstractNumId w:val="9"/>
  </w:num>
  <w:num w:numId="16">
    <w:abstractNumId w:val="21"/>
  </w:num>
  <w:num w:numId="17">
    <w:abstractNumId w:val="22"/>
  </w:num>
  <w:num w:numId="18">
    <w:abstractNumId w:val="7"/>
  </w:num>
  <w:num w:numId="19">
    <w:abstractNumId w:val="20"/>
  </w:num>
  <w:num w:numId="20">
    <w:abstractNumId w:val="17"/>
  </w:num>
  <w:num w:numId="21">
    <w:abstractNumId w:val="24"/>
  </w:num>
  <w:num w:numId="22">
    <w:abstractNumId w:val="23"/>
  </w:num>
  <w:num w:numId="23">
    <w:abstractNumId w:val="13"/>
  </w:num>
  <w:num w:numId="24">
    <w:abstractNumId w:val="19"/>
  </w:num>
  <w:num w:numId="25">
    <w:abstractNumId w:val="11"/>
  </w:num>
  <w:num w:numId="26">
    <w:abstractNumId w:val="18"/>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F01"/>
    <w:rsid w:val="0005797E"/>
    <w:rsid w:val="00073EDA"/>
    <w:rsid w:val="00087C8A"/>
    <w:rsid w:val="000F6F13"/>
    <w:rsid w:val="00170B7C"/>
    <w:rsid w:val="001758FB"/>
    <w:rsid w:val="001B00E3"/>
    <w:rsid w:val="001E0EEC"/>
    <w:rsid w:val="00234863"/>
    <w:rsid w:val="00245EC6"/>
    <w:rsid w:val="0031354E"/>
    <w:rsid w:val="00373CC8"/>
    <w:rsid w:val="003B68E2"/>
    <w:rsid w:val="003D23E2"/>
    <w:rsid w:val="003F62C2"/>
    <w:rsid w:val="0040014A"/>
    <w:rsid w:val="0040336C"/>
    <w:rsid w:val="00492F04"/>
    <w:rsid w:val="0049795E"/>
    <w:rsid w:val="005F0B15"/>
    <w:rsid w:val="00670F01"/>
    <w:rsid w:val="006A794E"/>
    <w:rsid w:val="006F023D"/>
    <w:rsid w:val="007203DE"/>
    <w:rsid w:val="00721A6C"/>
    <w:rsid w:val="00746121"/>
    <w:rsid w:val="00774995"/>
    <w:rsid w:val="00833661"/>
    <w:rsid w:val="00871F84"/>
    <w:rsid w:val="00877289"/>
    <w:rsid w:val="008C4BA0"/>
    <w:rsid w:val="00951089"/>
    <w:rsid w:val="009B59A4"/>
    <w:rsid w:val="009B5E78"/>
    <w:rsid w:val="009B7F00"/>
    <w:rsid w:val="00A302ED"/>
    <w:rsid w:val="00A657DD"/>
    <w:rsid w:val="00A92AF2"/>
    <w:rsid w:val="00B03914"/>
    <w:rsid w:val="00C40B47"/>
    <w:rsid w:val="00C572F6"/>
    <w:rsid w:val="00CC1589"/>
    <w:rsid w:val="00DA5E66"/>
    <w:rsid w:val="00DB592B"/>
    <w:rsid w:val="00DD6D19"/>
    <w:rsid w:val="00DE4328"/>
    <w:rsid w:val="00DF5534"/>
    <w:rsid w:val="00E03C44"/>
    <w:rsid w:val="00E23CD0"/>
    <w:rsid w:val="00F2407B"/>
    <w:rsid w:val="00F3208F"/>
    <w:rsid w:val="00F40DD4"/>
    <w:rsid w:val="00FC3024"/>
    <w:rsid w:val="00FD71B4"/>
    <w:rsid w:val="00FF2D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1FBC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8z0">
    <w:name w:val="WW8Num8z0"/>
    <w:rPr>
      <w:rFonts w:ascii="Chalkboard" w:hAnsi="Chalkboard"/>
    </w:rPr>
  </w:style>
  <w:style w:type="character" w:customStyle="1" w:styleId="WW8Num13z0">
    <w:name w:val="WW8Num13z0"/>
    <w:rPr>
      <w:b/>
    </w:rPr>
  </w:style>
  <w:style w:type="character" w:customStyle="1" w:styleId="WW8Num15z0">
    <w:name w:val="WW8Num15z0"/>
    <w:rPr>
      <w:b w:val="0"/>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sz w:val="28"/>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Bullets">
    <w:name w:val="Bullets"/>
    <w:rPr>
      <w:rFonts w:ascii="OpenSymbol" w:eastAsia="OpenSymbol" w:hAnsi="OpenSymbol" w:cs="OpenSymbol"/>
    </w:rPr>
  </w:style>
  <w:style w:type="character" w:styleId="Hyperlink">
    <w:name w:val="Hyperlink"/>
    <w:rPr>
      <w:noProof w:val="0"/>
      <w:color w:val="000080"/>
      <w:u w:val="single"/>
    </w:rPr>
  </w:style>
  <w:style w:type="character" w:customStyle="1" w:styleId="NumberingSymbols">
    <w:name w:val="Numbering Symbols"/>
  </w:style>
  <w:style w:type="character" w:customStyle="1" w:styleId="WW8Num9z0">
    <w:name w:val="WW8Num9z0"/>
    <w:rPr>
      <w:rFonts w:ascii="Times New Roman" w:hAnsi="Times New Roman" w:cs="Times New Roman"/>
      <w:b w:val="0"/>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rsid w:val="00670F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F440A1"/>
    <w:rPr>
      <w:color w:val="800080"/>
      <w:u w:val="single"/>
    </w:rPr>
  </w:style>
  <w:style w:type="paragraph" w:styleId="BalloonText">
    <w:name w:val="Balloon Text"/>
    <w:basedOn w:val="Normal"/>
    <w:link w:val="BalloonTextChar"/>
    <w:uiPriority w:val="99"/>
    <w:semiHidden/>
    <w:unhideWhenUsed/>
    <w:rsid w:val="00F3208F"/>
    <w:rPr>
      <w:rFonts w:ascii="Lucida Grande" w:hAnsi="Lucida Grande"/>
      <w:sz w:val="18"/>
      <w:szCs w:val="18"/>
    </w:rPr>
  </w:style>
  <w:style w:type="character" w:customStyle="1" w:styleId="BalloonTextChar">
    <w:name w:val="Balloon Text Char"/>
    <w:basedOn w:val="DefaultParagraphFont"/>
    <w:link w:val="BalloonText"/>
    <w:uiPriority w:val="99"/>
    <w:semiHidden/>
    <w:rsid w:val="00F3208F"/>
    <w:rPr>
      <w:rFonts w:ascii="Lucida Grande" w:hAnsi="Lucida Grande"/>
      <w:sz w:val="18"/>
      <w:szCs w:val="18"/>
      <w:lang w:val="en-US"/>
    </w:rPr>
  </w:style>
  <w:style w:type="paragraph" w:styleId="ListParagraph">
    <w:name w:val="List Paragraph"/>
    <w:basedOn w:val="Normal"/>
    <w:uiPriority w:val="34"/>
    <w:qFormat/>
    <w:rsid w:val="00DD6D19"/>
    <w:pPr>
      <w:widowControl/>
      <w:suppressAutoHyphens w:val="0"/>
      <w:ind w:left="720"/>
      <w:contextualSpacing/>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8z0">
    <w:name w:val="WW8Num8z0"/>
    <w:rPr>
      <w:rFonts w:ascii="Chalkboard" w:hAnsi="Chalkboard"/>
    </w:rPr>
  </w:style>
  <w:style w:type="character" w:customStyle="1" w:styleId="WW8Num13z0">
    <w:name w:val="WW8Num13z0"/>
    <w:rPr>
      <w:b/>
    </w:rPr>
  </w:style>
  <w:style w:type="character" w:customStyle="1" w:styleId="WW8Num15z0">
    <w:name w:val="WW8Num15z0"/>
    <w:rPr>
      <w:b w:val="0"/>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sz w:val="28"/>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Bullets">
    <w:name w:val="Bullets"/>
    <w:rPr>
      <w:rFonts w:ascii="OpenSymbol" w:eastAsia="OpenSymbol" w:hAnsi="OpenSymbol" w:cs="OpenSymbol"/>
    </w:rPr>
  </w:style>
  <w:style w:type="character" w:styleId="Hyperlink">
    <w:name w:val="Hyperlink"/>
    <w:rPr>
      <w:noProof w:val="0"/>
      <w:color w:val="000080"/>
      <w:u w:val="single"/>
    </w:rPr>
  </w:style>
  <w:style w:type="character" w:customStyle="1" w:styleId="NumberingSymbols">
    <w:name w:val="Numbering Symbols"/>
  </w:style>
  <w:style w:type="character" w:customStyle="1" w:styleId="WW8Num9z0">
    <w:name w:val="WW8Num9z0"/>
    <w:rPr>
      <w:rFonts w:ascii="Times New Roman" w:hAnsi="Times New Roman" w:cs="Times New Roman"/>
      <w:b w:val="0"/>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rsid w:val="00670F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F440A1"/>
    <w:rPr>
      <w:color w:val="800080"/>
      <w:u w:val="single"/>
    </w:rPr>
  </w:style>
  <w:style w:type="paragraph" w:styleId="BalloonText">
    <w:name w:val="Balloon Text"/>
    <w:basedOn w:val="Normal"/>
    <w:link w:val="BalloonTextChar"/>
    <w:uiPriority w:val="99"/>
    <w:semiHidden/>
    <w:unhideWhenUsed/>
    <w:rsid w:val="00F3208F"/>
    <w:rPr>
      <w:rFonts w:ascii="Lucida Grande" w:hAnsi="Lucida Grande"/>
      <w:sz w:val="18"/>
      <w:szCs w:val="18"/>
    </w:rPr>
  </w:style>
  <w:style w:type="character" w:customStyle="1" w:styleId="BalloonTextChar">
    <w:name w:val="Balloon Text Char"/>
    <w:basedOn w:val="DefaultParagraphFont"/>
    <w:link w:val="BalloonText"/>
    <w:uiPriority w:val="99"/>
    <w:semiHidden/>
    <w:rsid w:val="00F3208F"/>
    <w:rPr>
      <w:rFonts w:ascii="Lucida Grande" w:hAnsi="Lucida Grande"/>
      <w:sz w:val="18"/>
      <w:szCs w:val="18"/>
      <w:lang w:val="en-US"/>
    </w:rPr>
  </w:style>
  <w:style w:type="paragraph" w:styleId="ListParagraph">
    <w:name w:val="List Paragraph"/>
    <w:basedOn w:val="Normal"/>
    <w:uiPriority w:val="34"/>
    <w:qFormat/>
    <w:rsid w:val="00DD6D19"/>
    <w:pPr>
      <w:widowControl/>
      <w:suppressAutoHyphens w:val="0"/>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10.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CD84B-8B27-F04D-B52B-6B769F4B9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Words>
  <Characters>44</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50</CharactersWithSpaces>
  <SharedDoc>false</SharedDoc>
  <HLinks>
    <vt:vector size="6" baseType="variant">
      <vt:variant>
        <vt:i4>5701725</vt:i4>
      </vt:variant>
      <vt:variant>
        <vt:i4>3381</vt:i4>
      </vt:variant>
      <vt:variant>
        <vt:i4>1025</vt:i4>
      </vt:variant>
      <vt:variant>
        <vt:i4>1</vt:i4>
      </vt:variant>
      <vt:variant>
        <vt:lpwstr>AA049755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Stephen Moran</dc:creator>
  <cp:keywords/>
  <dc:description/>
  <cp:lastModifiedBy>Stephen Moran</cp:lastModifiedBy>
  <cp:revision>2</cp:revision>
  <cp:lastPrinted>2011-09-01T20:03:00Z</cp:lastPrinted>
  <dcterms:created xsi:type="dcterms:W3CDTF">2011-09-14T20:25:00Z</dcterms:created>
  <dcterms:modified xsi:type="dcterms:W3CDTF">2011-09-14T20:25:00Z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-813453555</vt:i4>
  </property>
  <property fmtid="{D5CDD505-2E9C-101B-9397-08002B2CF9AE}" pid="3" name="_AuthorEmail">
    <vt:lpwstr>tts@ihug.co.nz</vt:lpwstr>
  </property>
  <property fmtid="{D5CDD505-2E9C-101B-9397-08002B2CF9AE}" pid="4" name="_AuthorEmailDisplayName">
    <vt:lpwstr>TTS Ltd</vt:lpwstr>
  </property>
  <property fmtid="{D5CDD505-2E9C-101B-9397-08002B2CF9AE}" pid="5" name="_EmailSubject">
    <vt:lpwstr>Connor's homework</vt:lpwstr>
  </property>
</Properties>
</file>